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E7335" w14:textId="77777777" w:rsidR="00702F7D" w:rsidRPr="000B7140" w:rsidRDefault="00572B26">
      <w:pPr>
        <w:jc w:val="both"/>
        <w:rPr>
          <w:b/>
          <w:bCs/>
          <w:sz w:val="20"/>
          <w:szCs w:val="20"/>
        </w:rPr>
      </w:pPr>
      <w:r w:rsidRPr="000B7140">
        <w:rPr>
          <w:b/>
          <w:bCs/>
          <w:sz w:val="20"/>
          <w:szCs w:val="20"/>
        </w:rPr>
        <w:t xml:space="preserve"> </w:t>
      </w:r>
    </w:p>
    <w:p w14:paraId="7D76C078" w14:textId="77777777" w:rsidR="00702F7D" w:rsidRPr="000B7140" w:rsidRDefault="00702F7D">
      <w:pPr>
        <w:jc w:val="both"/>
        <w:rPr>
          <w:b/>
          <w:bCs/>
          <w:sz w:val="20"/>
          <w:szCs w:val="20"/>
        </w:rPr>
      </w:pPr>
      <w:r w:rsidRPr="000B7140">
        <w:rPr>
          <w:b/>
          <w:bCs/>
          <w:sz w:val="20"/>
          <w:szCs w:val="20"/>
        </w:rPr>
        <w:t>ИЗБОРНОМ ВЕЋУ</w:t>
      </w:r>
    </w:p>
    <w:p w14:paraId="4FC2C47D" w14:textId="77777777" w:rsidR="00702F7D" w:rsidRPr="000B7140" w:rsidRDefault="00702F7D">
      <w:pPr>
        <w:jc w:val="both"/>
        <w:rPr>
          <w:b/>
          <w:bCs/>
          <w:sz w:val="20"/>
          <w:szCs w:val="20"/>
        </w:rPr>
      </w:pPr>
      <w:r w:rsidRPr="000B7140">
        <w:rPr>
          <w:b/>
          <w:bCs/>
          <w:sz w:val="20"/>
          <w:szCs w:val="20"/>
        </w:rPr>
        <w:t>МЕДИЦИНСКОГ ФАКУЛТЕТА УНИВЕРЗИТЕТА У БЕОГРАДУ</w:t>
      </w:r>
    </w:p>
    <w:p w14:paraId="7DF8C3DA" w14:textId="77777777" w:rsidR="00702F7D" w:rsidRPr="000B7140" w:rsidRDefault="00702F7D">
      <w:pPr>
        <w:jc w:val="both"/>
        <w:rPr>
          <w:b/>
          <w:bCs/>
          <w:sz w:val="20"/>
          <w:szCs w:val="20"/>
        </w:rPr>
      </w:pPr>
    </w:p>
    <w:p w14:paraId="4B7E773C" w14:textId="77777777" w:rsidR="00702F7D" w:rsidRPr="000B7140" w:rsidRDefault="00702F7D">
      <w:pPr>
        <w:jc w:val="both"/>
        <w:rPr>
          <w:b/>
          <w:bCs/>
          <w:sz w:val="20"/>
          <w:szCs w:val="20"/>
        </w:rPr>
      </w:pPr>
    </w:p>
    <w:p w14:paraId="4DB10825" w14:textId="77777777" w:rsidR="00702F7D" w:rsidRPr="000B7140" w:rsidRDefault="00702F7D">
      <w:pPr>
        <w:jc w:val="both"/>
        <w:rPr>
          <w:sz w:val="20"/>
          <w:szCs w:val="20"/>
        </w:rPr>
      </w:pPr>
    </w:p>
    <w:p w14:paraId="1B925AFF" w14:textId="77777777" w:rsidR="00702F7D" w:rsidRPr="000B7140" w:rsidRDefault="00702F7D">
      <w:pPr>
        <w:jc w:val="both"/>
        <w:rPr>
          <w:sz w:val="20"/>
          <w:szCs w:val="20"/>
        </w:rPr>
      </w:pPr>
      <w:r w:rsidRPr="000B7140">
        <w:rPr>
          <w:sz w:val="20"/>
          <w:szCs w:val="20"/>
        </w:rPr>
        <w:t xml:space="preserve">       Комисија за припрему реферата у  саставу:</w:t>
      </w:r>
    </w:p>
    <w:p w14:paraId="58B99D29" w14:textId="77777777" w:rsidR="00702F7D" w:rsidRPr="000B7140" w:rsidRDefault="00702F7D">
      <w:pPr>
        <w:jc w:val="both"/>
        <w:rPr>
          <w:sz w:val="20"/>
          <w:szCs w:val="20"/>
        </w:rPr>
      </w:pPr>
    </w:p>
    <w:p w14:paraId="63CF1465" w14:textId="77777777" w:rsidR="00702F7D" w:rsidRPr="000B7140" w:rsidRDefault="00702F7D" w:rsidP="00F00258">
      <w:pPr>
        <w:numPr>
          <w:ilvl w:val="0"/>
          <w:numId w:val="10"/>
        </w:numPr>
        <w:jc w:val="both"/>
        <w:rPr>
          <w:sz w:val="20"/>
          <w:szCs w:val="20"/>
        </w:rPr>
      </w:pPr>
      <w:r w:rsidRPr="000B7140">
        <w:rPr>
          <w:sz w:val="20"/>
          <w:szCs w:val="20"/>
        </w:rPr>
        <w:t xml:space="preserve">Проф. др </w:t>
      </w:r>
      <w:r w:rsidR="008734FD" w:rsidRPr="000B7140">
        <w:rPr>
          <w:sz w:val="20"/>
          <w:szCs w:val="20"/>
        </w:rPr>
        <w:t>Драгана Марић</w:t>
      </w:r>
      <w:r w:rsidRPr="000B7140">
        <w:rPr>
          <w:sz w:val="20"/>
          <w:szCs w:val="20"/>
        </w:rPr>
        <w:t xml:space="preserve">, </w:t>
      </w:r>
      <w:r w:rsidR="008734FD" w:rsidRPr="000B7140">
        <w:rPr>
          <w:sz w:val="20"/>
          <w:szCs w:val="20"/>
        </w:rPr>
        <w:t>ванредни</w:t>
      </w:r>
      <w:r w:rsidRPr="000B7140">
        <w:rPr>
          <w:sz w:val="20"/>
          <w:szCs w:val="20"/>
        </w:rPr>
        <w:t xml:space="preserve"> професор уже научне области </w:t>
      </w:r>
      <w:r w:rsidR="006E09BD" w:rsidRPr="000B7140">
        <w:rPr>
          <w:sz w:val="20"/>
          <w:szCs w:val="20"/>
        </w:rPr>
        <w:t>Интерна медицина</w:t>
      </w:r>
      <w:r w:rsidRPr="000B7140">
        <w:rPr>
          <w:sz w:val="20"/>
          <w:szCs w:val="20"/>
        </w:rPr>
        <w:t xml:space="preserve"> са Универзитета у Београду-Медицинског факултета, председавајући</w:t>
      </w:r>
    </w:p>
    <w:p w14:paraId="1A4E531E" w14:textId="77777777" w:rsidR="00702F7D" w:rsidRPr="000B7140" w:rsidRDefault="006E09BD" w:rsidP="00F00258">
      <w:pPr>
        <w:numPr>
          <w:ilvl w:val="0"/>
          <w:numId w:val="10"/>
        </w:numPr>
        <w:jc w:val="both"/>
        <w:rPr>
          <w:sz w:val="20"/>
          <w:szCs w:val="20"/>
        </w:rPr>
      </w:pPr>
      <w:r w:rsidRPr="000B7140">
        <w:rPr>
          <w:sz w:val="20"/>
          <w:szCs w:val="20"/>
        </w:rPr>
        <w:t>Доц</w:t>
      </w:r>
      <w:r w:rsidR="00702F7D" w:rsidRPr="000B7140">
        <w:rPr>
          <w:sz w:val="20"/>
          <w:szCs w:val="20"/>
        </w:rPr>
        <w:t>.</w:t>
      </w:r>
      <w:r w:rsidR="001B7DE9" w:rsidRPr="000B7140">
        <w:rPr>
          <w:sz w:val="20"/>
          <w:szCs w:val="20"/>
        </w:rPr>
        <w:t xml:space="preserve"> др </w:t>
      </w:r>
      <w:r w:rsidRPr="000B7140">
        <w:rPr>
          <w:sz w:val="20"/>
          <w:szCs w:val="20"/>
        </w:rPr>
        <w:t>Михаило Стјепановић</w:t>
      </w:r>
      <w:r w:rsidR="00702F7D" w:rsidRPr="000B7140">
        <w:rPr>
          <w:sz w:val="20"/>
          <w:szCs w:val="20"/>
        </w:rPr>
        <w:t>,</w:t>
      </w:r>
      <w:r w:rsidRPr="000B7140">
        <w:rPr>
          <w:sz w:val="20"/>
          <w:szCs w:val="20"/>
        </w:rPr>
        <w:t xml:space="preserve"> доцент </w:t>
      </w:r>
      <w:r w:rsidR="00702F7D" w:rsidRPr="000B7140">
        <w:rPr>
          <w:sz w:val="20"/>
          <w:szCs w:val="20"/>
        </w:rPr>
        <w:t xml:space="preserve">уже научне области </w:t>
      </w:r>
      <w:r w:rsidRPr="000B7140">
        <w:rPr>
          <w:sz w:val="20"/>
          <w:szCs w:val="20"/>
        </w:rPr>
        <w:t>Интерна медицина</w:t>
      </w:r>
      <w:r w:rsidR="004B72E5" w:rsidRPr="000B7140">
        <w:rPr>
          <w:sz w:val="20"/>
          <w:szCs w:val="20"/>
        </w:rPr>
        <w:t xml:space="preserve"> </w:t>
      </w:r>
      <w:r w:rsidR="00702F7D" w:rsidRPr="000B7140">
        <w:rPr>
          <w:sz w:val="20"/>
          <w:szCs w:val="20"/>
        </w:rPr>
        <w:t>са Универзитета у Београду-Медицинског факултета, члан</w:t>
      </w:r>
    </w:p>
    <w:p w14:paraId="49D75301" w14:textId="77777777" w:rsidR="00702F7D" w:rsidRPr="000B7140" w:rsidRDefault="00702F7D" w:rsidP="00F00258">
      <w:pPr>
        <w:numPr>
          <w:ilvl w:val="0"/>
          <w:numId w:val="10"/>
        </w:numPr>
        <w:jc w:val="both"/>
        <w:rPr>
          <w:sz w:val="20"/>
          <w:szCs w:val="20"/>
        </w:rPr>
      </w:pPr>
      <w:r w:rsidRPr="000B7140">
        <w:rPr>
          <w:sz w:val="20"/>
          <w:szCs w:val="20"/>
        </w:rPr>
        <w:t xml:space="preserve">Проф. др </w:t>
      </w:r>
      <w:r w:rsidR="006E09BD" w:rsidRPr="000B7140">
        <w:rPr>
          <w:sz w:val="20"/>
          <w:szCs w:val="20"/>
        </w:rPr>
        <w:t>Милан Ранчић</w:t>
      </w:r>
      <w:r w:rsidRPr="000B7140">
        <w:rPr>
          <w:sz w:val="20"/>
          <w:szCs w:val="20"/>
        </w:rPr>
        <w:t xml:space="preserve">, редовни професор уже научне области Универзитета у </w:t>
      </w:r>
      <w:r w:rsidR="00FE3280" w:rsidRPr="000B7140">
        <w:rPr>
          <w:sz w:val="20"/>
          <w:szCs w:val="20"/>
        </w:rPr>
        <w:t>Нишу</w:t>
      </w:r>
      <w:r w:rsidRPr="000B7140">
        <w:rPr>
          <w:sz w:val="20"/>
          <w:szCs w:val="20"/>
        </w:rPr>
        <w:t>-Медицинског факултета, члан</w:t>
      </w:r>
    </w:p>
    <w:p w14:paraId="6498348A" w14:textId="77777777" w:rsidR="00702F7D" w:rsidRPr="000B7140" w:rsidRDefault="00702F7D">
      <w:pPr>
        <w:jc w:val="both"/>
        <w:rPr>
          <w:sz w:val="20"/>
          <w:szCs w:val="20"/>
        </w:rPr>
      </w:pPr>
    </w:p>
    <w:p w14:paraId="3E24708B" w14:textId="77777777" w:rsidR="00702F7D" w:rsidRPr="000B7140" w:rsidRDefault="00702F7D">
      <w:pPr>
        <w:jc w:val="both"/>
        <w:rPr>
          <w:sz w:val="20"/>
          <w:szCs w:val="20"/>
        </w:rPr>
      </w:pPr>
      <w:r w:rsidRPr="000B7140">
        <w:rPr>
          <w:sz w:val="20"/>
          <w:szCs w:val="20"/>
        </w:rPr>
        <w:t xml:space="preserve">одређена на седници Изборног већа Медицинског факултета у Београду одржаној 02.07.2025. године, анализирала је пријаве на конкурс расписан у публикацији НСЗ „Послови“ бр. 1163-1164 и на интернет страници Медицинског факултета Универзитета у Београду, објављеном дана 24.9.2025. године за избор једног (1) наставника у звање ДОЦЕНТА, за ужу научну област,  </w:t>
      </w:r>
      <w:r w:rsidR="004B72E5" w:rsidRPr="000B7140">
        <w:rPr>
          <w:sz w:val="20"/>
          <w:szCs w:val="20"/>
        </w:rPr>
        <w:t>Интерна медицина (пулмологија)</w:t>
      </w:r>
      <w:r w:rsidRPr="000B7140">
        <w:rPr>
          <w:sz w:val="20"/>
          <w:szCs w:val="20"/>
        </w:rPr>
        <w:t>, подноси следећи</w:t>
      </w:r>
    </w:p>
    <w:p w14:paraId="16FE593E" w14:textId="77777777" w:rsidR="00702F7D" w:rsidRPr="000B7140" w:rsidRDefault="00702F7D">
      <w:pPr>
        <w:jc w:val="both"/>
        <w:rPr>
          <w:sz w:val="20"/>
          <w:szCs w:val="20"/>
        </w:rPr>
      </w:pPr>
    </w:p>
    <w:p w14:paraId="36B263B6" w14:textId="77777777" w:rsidR="00702F7D" w:rsidRPr="000B7140" w:rsidRDefault="00702F7D">
      <w:pPr>
        <w:jc w:val="center"/>
        <w:rPr>
          <w:sz w:val="20"/>
          <w:szCs w:val="20"/>
        </w:rPr>
      </w:pPr>
    </w:p>
    <w:p w14:paraId="74A7FBD4" w14:textId="77777777" w:rsidR="00702F7D" w:rsidRPr="000B7140" w:rsidRDefault="00702F7D">
      <w:pPr>
        <w:jc w:val="center"/>
        <w:rPr>
          <w:sz w:val="20"/>
          <w:szCs w:val="20"/>
        </w:rPr>
      </w:pPr>
      <w:r w:rsidRPr="000B7140">
        <w:rPr>
          <w:sz w:val="20"/>
          <w:szCs w:val="20"/>
        </w:rPr>
        <w:t>Р Е Ф Е Р А Т</w:t>
      </w:r>
    </w:p>
    <w:p w14:paraId="6B74F57D" w14:textId="77777777" w:rsidR="00702F7D" w:rsidRPr="000B7140" w:rsidRDefault="00702F7D">
      <w:pPr>
        <w:jc w:val="both"/>
        <w:rPr>
          <w:sz w:val="20"/>
          <w:szCs w:val="20"/>
        </w:rPr>
      </w:pPr>
    </w:p>
    <w:p w14:paraId="00FAB7D2" w14:textId="77777777" w:rsidR="00702F7D" w:rsidRPr="000B7140" w:rsidRDefault="00702F7D">
      <w:pPr>
        <w:jc w:val="both"/>
        <w:rPr>
          <w:sz w:val="20"/>
          <w:szCs w:val="20"/>
        </w:rPr>
      </w:pPr>
      <w:r w:rsidRPr="000B7140">
        <w:rPr>
          <w:sz w:val="20"/>
          <w:szCs w:val="20"/>
        </w:rPr>
        <w:t>На расписани конкурс се јавио један кандидат:</w:t>
      </w:r>
    </w:p>
    <w:p w14:paraId="2D6AAD0F" w14:textId="77777777" w:rsidR="00702F7D" w:rsidRPr="000B7140" w:rsidRDefault="00702F7D">
      <w:pPr>
        <w:jc w:val="both"/>
        <w:rPr>
          <w:sz w:val="20"/>
          <w:szCs w:val="20"/>
        </w:rPr>
      </w:pPr>
    </w:p>
    <w:p w14:paraId="707DF403" w14:textId="77777777" w:rsidR="00702F7D" w:rsidRPr="000B7140" w:rsidRDefault="00702F7D">
      <w:pPr>
        <w:jc w:val="both"/>
        <w:rPr>
          <w:sz w:val="20"/>
          <w:szCs w:val="20"/>
        </w:rPr>
      </w:pPr>
    </w:p>
    <w:p w14:paraId="2B06FB15" w14:textId="77777777" w:rsidR="00702F7D" w:rsidRPr="000B7140" w:rsidRDefault="00702F7D" w:rsidP="00F00258">
      <w:pPr>
        <w:numPr>
          <w:ilvl w:val="0"/>
          <w:numId w:val="11"/>
        </w:numPr>
        <w:jc w:val="both"/>
        <w:rPr>
          <w:b/>
          <w:bCs/>
          <w:sz w:val="20"/>
          <w:szCs w:val="20"/>
        </w:rPr>
      </w:pPr>
      <w:r w:rsidRPr="000B7140">
        <w:rPr>
          <w:b/>
          <w:bCs/>
          <w:sz w:val="20"/>
          <w:szCs w:val="20"/>
        </w:rPr>
        <w:t xml:space="preserve">Др </w:t>
      </w:r>
      <w:r w:rsidR="008734FD" w:rsidRPr="000B7140">
        <w:rPr>
          <w:b/>
          <w:bCs/>
          <w:sz w:val="20"/>
          <w:szCs w:val="20"/>
        </w:rPr>
        <w:t>Спасоје Попевић</w:t>
      </w:r>
    </w:p>
    <w:p w14:paraId="45DB2AB9" w14:textId="77777777" w:rsidR="00702F7D" w:rsidRPr="000B7140" w:rsidRDefault="00702F7D">
      <w:pPr>
        <w:jc w:val="both"/>
        <w:rPr>
          <w:b/>
          <w:bCs/>
          <w:sz w:val="20"/>
          <w:szCs w:val="20"/>
        </w:rPr>
      </w:pPr>
    </w:p>
    <w:p w14:paraId="0402C9BC" w14:textId="77777777" w:rsidR="00702F7D" w:rsidRPr="000B7140" w:rsidRDefault="00702F7D" w:rsidP="00F00258">
      <w:pPr>
        <w:numPr>
          <w:ilvl w:val="0"/>
          <w:numId w:val="4"/>
        </w:numPr>
        <w:jc w:val="both"/>
        <w:rPr>
          <w:sz w:val="20"/>
          <w:szCs w:val="20"/>
        </w:rPr>
      </w:pPr>
      <w:r w:rsidRPr="000B7140">
        <w:rPr>
          <w:sz w:val="20"/>
          <w:szCs w:val="20"/>
        </w:rPr>
        <w:t>ОСНОВНИ БИОГРАФСКИ ПОДАЦИ</w:t>
      </w:r>
    </w:p>
    <w:p w14:paraId="7A01F28E" w14:textId="77777777" w:rsidR="00702F7D" w:rsidRPr="000B7140" w:rsidRDefault="00702F7D">
      <w:pPr>
        <w:ind w:left="720"/>
        <w:jc w:val="both"/>
        <w:rPr>
          <w:sz w:val="20"/>
          <w:szCs w:val="20"/>
        </w:rPr>
      </w:pPr>
    </w:p>
    <w:p w14:paraId="37C339CE" w14:textId="77777777" w:rsidR="00702F7D" w:rsidRPr="000B7140" w:rsidRDefault="00702F7D" w:rsidP="00F00258">
      <w:pPr>
        <w:numPr>
          <w:ilvl w:val="0"/>
          <w:numId w:val="2"/>
        </w:numPr>
        <w:ind w:left="360"/>
        <w:jc w:val="both"/>
        <w:rPr>
          <w:sz w:val="20"/>
          <w:szCs w:val="20"/>
        </w:rPr>
      </w:pPr>
      <w:r w:rsidRPr="000B7140">
        <w:rPr>
          <w:sz w:val="20"/>
          <w:szCs w:val="20"/>
        </w:rPr>
        <w:t xml:space="preserve">Име, средње име и презиме: </w:t>
      </w:r>
      <w:r w:rsidR="004B72E5" w:rsidRPr="000B7140">
        <w:rPr>
          <w:sz w:val="20"/>
          <w:szCs w:val="20"/>
        </w:rPr>
        <w:t>Спасоје Бранко Попевић</w:t>
      </w:r>
    </w:p>
    <w:p w14:paraId="578D765E" w14:textId="77777777" w:rsidR="00702F7D" w:rsidRPr="000B7140" w:rsidRDefault="00702F7D" w:rsidP="00F00258">
      <w:pPr>
        <w:numPr>
          <w:ilvl w:val="0"/>
          <w:numId w:val="2"/>
        </w:numPr>
        <w:ind w:left="360"/>
        <w:jc w:val="both"/>
        <w:rPr>
          <w:sz w:val="20"/>
          <w:szCs w:val="20"/>
        </w:rPr>
      </w:pPr>
      <w:r w:rsidRPr="000B7140">
        <w:rPr>
          <w:sz w:val="20"/>
          <w:szCs w:val="20"/>
        </w:rPr>
        <w:t xml:space="preserve">Датум и место рођења: </w:t>
      </w:r>
      <w:r w:rsidR="004B72E5" w:rsidRPr="000B7140">
        <w:rPr>
          <w:sz w:val="20"/>
          <w:szCs w:val="20"/>
        </w:rPr>
        <w:t>07</w:t>
      </w:r>
      <w:r w:rsidRPr="000B7140">
        <w:rPr>
          <w:sz w:val="20"/>
          <w:szCs w:val="20"/>
        </w:rPr>
        <w:t>.</w:t>
      </w:r>
      <w:r w:rsidR="004B72E5" w:rsidRPr="000B7140">
        <w:rPr>
          <w:sz w:val="20"/>
          <w:szCs w:val="20"/>
        </w:rPr>
        <w:t>09</w:t>
      </w:r>
      <w:r w:rsidRPr="000B7140">
        <w:rPr>
          <w:sz w:val="20"/>
          <w:szCs w:val="20"/>
        </w:rPr>
        <w:t>.197</w:t>
      </w:r>
      <w:r w:rsidR="004B72E5" w:rsidRPr="000B7140">
        <w:rPr>
          <w:sz w:val="20"/>
          <w:szCs w:val="20"/>
        </w:rPr>
        <w:t>3</w:t>
      </w:r>
      <w:r w:rsidRPr="000B7140">
        <w:rPr>
          <w:sz w:val="20"/>
          <w:szCs w:val="20"/>
        </w:rPr>
        <w:t>, Београд</w:t>
      </w:r>
    </w:p>
    <w:p w14:paraId="6902C884" w14:textId="77777777" w:rsidR="00702F7D" w:rsidRPr="000B7140" w:rsidRDefault="00702F7D" w:rsidP="00F00258">
      <w:pPr>
        <w:numPr>
          <w:ilvl w:val="0"/>
          <w:numId w:val="2"/>
        </w:numPr>
        <w:ind w:left="360"/>
        <w:jc w:val="both"/>
        <w:rPr>
          <w:sz w:val="20"/>
          <w:szCs w:val="20"/>
        </w:rPr>
      </w:pPr>
      <w:r w:rsidRPr="000B7140">
        <w:rPr>
          <w:sz w:val="20"/>
          <w:szCs w:val="20"/>
        </w:rPr>
        <w:t xml:space="preserve">Установа где је запослен: Медицински факултет Универзитета у Београду, </w:t>
      </w:r>
      <w:bookmarkStart w:id="0" w:name="_Hlk216618992"/>
      <w:r w:rsidR="004B72E5" w:rsidRPr="000B7140">
        <w:rPr>
          <w:sz w:val="20"/>
          <w:szCs w:val="20"/>
        </w:rPr>
        <w:t>Универзитетски клинички центар Србије</w:t>
      </w:r>
      <w:r w:rsidRPr="000B7140">
        <w:rPr>
          <w:sz w:val="20"/>
          <w:szCs w:val="20"/>
        </w:rPr>
        <w:t xml:space="preserve">, Клиника за </w:t>
      </w:r>
      <w:r w:rsidR="004B72E5" w:rsidRPr="000B7140">
        <w:rPr>
          <w:sz w:val="20"/>
          <w:szCs w:val="20"/>
        </w:rPr>
        <w:t>пулмологију</w:t>
      </w:r>
    </w:p>
    <w:p w14:paraId="2AD35E06" w14:textId="1C5B10BB" w:rsidR="00702F7D" w:rsidRPr="000B7140" w:rsidRDefault="00702F7D" w:rsidP="00F00258">
      <w:pPr>
        <w:numPr>
          <w:ilvl w:val="0"/>
          <w:numId w:val="2"/>
        </w:numPr>
        <w:ind w:left="360"/>
        <w:jc w:val="both"/>
        <w:rPr>
          <w:sz w:val="20"/>
          <w:szCs w:val="20"/>
        </w:rPr>
      </w:pPr>
      <w:r w:rsidRPr="000B7140">
        <w:rPr>
          <w:sz w:val="20"/>
          <w:szCs w:val="20"/>
        </w:rPr>
        <w:t>Звање / радно место:</w:t>
      </w:r>
      <w:r w:rsidR="00A820BD" w:rsidRPr="000B7140">
        <w:rPr>
          <w:sz w:val="20"/>
          <w:szCs w:val="20"/>
        </w:rPr>
        <w:t xml:space="preserve"> Доцент/</w:t>
      </w:r>
      <w:r w:rsidR="002F7D89" w:rsidRPr="000B7140">
        <w:rPr>
          <w:sz w:val="20"/>
          <w:szCs w:val="20"/>
        </w:rPr>
        <w:t>лекар специјалиста интерне медицине, специјалиста уже специјализације пулмологије, помоћник руководиоца Клинике, н</w:t>
      </w:r>
      <w:r w:rsidRPr="000B7140">
        <w:rPr>
          <w:sz w:val="20"/>
          <w:szCs w:val="20"/>
        </w:rPr>
        <w:t xml:space="preserve">ачелник </w:t>
      </w:r>
      <w:r w:rsidR="004B72E5" w:rsidRPr="000B7140">
        <w:rPr>
          <w:sz w:val="20"/>
          <w:szCs w:val="20"/>
        </w:rPr>
        <w:t>Поликлиничке слу</w:t>
      </w:r>
      <w:r w:rsidR="00A820BD" w:rsidRPr="000B7140">
        <w:rPr>
          <w:sz w:val="20"/>
          <w:szCs w:val="20"/>
        </w:rPr>
        <w:t>ж</w:t>
      </w:r>
      <w:r w:rsidR="004B72E5" w:rsidRPr="000B7140">
        <w:rPr>
          <w:sz w:val="20"/>
          <w:szCs w:val="20"/>
        </w:rPr>
        <w:t>бе и шеф Дневне болнице за интервентну пулмологију</w:t>
      </w:r>
    </w:p>
    <w:p w14:paraId="09CADF81" w14:textId="77777777" w:rsidR="00702F7D" w:rsidRPr="000B7140" w:rsidRDefault="00702F7D" w:rsidP="00F00258">
      <w:pPr>
        <w:numPr>
          <w:ilvl w:val="0"/>
          <w:numId w:val="2"/>
        </w:numPr>
        <w:ind w:left="360"/>
        <w:jc w:val="both"/>
        <w:rPr>
          <w:sz w:val="20"/>
          <w:szCs w:val="20"/>
        </w:rPr>
      </w:pPr>
      <w:r w:rsidRPr="000B7140">
        <w:rPr>
          <w:sz w:val="20"/>
          <w:szCs w:val="20"/>
        </w:rPr>
        <w:t>Ужа научна област:</w:t>
      </w:r>
      <w:r w:rsidR="004B72E5" w:rsidRPr="000B7140">
        <w:rPr>
          <w:sz w:val="20"/>
          <w:szCs w:val="20"/>
        </w:rPr>
        <w:t xml:space="preserve"> Интерна медицина (пулмологија)</w:t>
      </w:r>
    </w:p>
    <w:bookmarkEnd w:id="0"/>
    <w:p w14:paraId="46ED0ABD" w14:textId="77777777" w:rsidR="00702F7D" w:rsidRPr="000B7140" w:rsidRDefault="00702F7D">
      <w:pPr>
        <w:jc w:val="both"/>
        <w:rPr>
          <w:sz w:val="20"/>
          <w:szCs w:val="20"/>
        </w:rPr>
      </w:pPr>
    </w:p>
    <w:p w14:paraId="0EC1DB51" w14:textId="77777777" w:rsidR="00702F7D" w:rsidRPr="000B7140" w:rsidRDefault="00702F7D">
      <w:pPr>
        <w:jc w:val="both"/>
        <w:rPr>
          <w:sz w:val="20"/>
          <w:szCs w:val="20"/>
        </w:rPr>
      </w:pPr>
      <w:r w:rsidRPr="000B7140">
        <w:rPr>
          <w:sz w:val="20"/>
          <w:szCs w:val="20"/>
        </w:rPr>
        <w:t>Б. СТРУЧНА БИОГРАФИЈА, ДИПЛОМЕ И ЗВАЊА</w:t>
      </w:r>
    </w:p>
    <w:p w14:paraId="3E07600F" w14:textId="77777777" w:rsidR="00702F7D" w:rsidRPr="000B7140" w:rsidRDefault="00702F7D">
      <w:pPr>
        <w:jc w:val="both"/>
        <w:rPr>
          <w:sz w:val="20"/>
          <w:szCs w:val="20"/>
        </w:rPr>
      </w:pPr>
    </w:p>
    <w:p w14:paraId="3BFCEAAE" w14:textId="77777777" w:rsidR="00702F7D" w:rsidRPr="000B7140" w:rsidRDefault="00702F7D">
      <w:pPr>
        <w:jc w:val="both"/>
        <w:rPr>
          <w:sz w:val="20"/>
          <w:szCs w:val="20"/>
        </w:rPr>
      </w:pPr>
      <w:r w:rsidRPr="000B7140">
        <w:rPr>
          <w:b/>
          <w:sz w:val="20"/>
          <w:szCs w:val="20"/>
        </w:rPr>
        <w:t>Основне студије</w:t>
      </w:r>
    </w:p>
    <w:p w14:paraId="70C3D6C5" w14:textId="77777777" w:rsidR="00702F7D" w:rsidRPr="000B7140" w:rsidRDefault="00702F7D" w:rsidP="00F00258">
      <w:pPr>
        <w:numPr>
          <w:ilvl w:val="0"/>
          <w:numId w:val="3"/>
        </w:numPr>
        <w:ind w:left="360"/>
        <w:jc w:val="both"/>
        <w:rPr>
          <w:sz w:val="20"/>
          <w:szCs w:val="20"/>
        </w:rPr>
      </w:pPr>
      <w:r w:rsidRPr="000B7140">
        <w:rPr>
          <w:sz w:val="20"/>
          <w:szCs w:val="20"/>
        </w:rPr>
        <w:t>Назив установе: Медицински факултет Универзитета у Београду</w:t>
      </w:r>
    </w:p>
    <w:p w14:paraId="2413414C" w14:textId="77777777" w:rsidR="00702F7D" w:rsidRPr="000B7140" w:rsidRDefault="00702F7D" w:rsidP="00F00258">
      <w:pPr>
        <w:numPr>
          <w:ilvl w:val="0"/>
          <w:numId w:val="3"/>
        </w:numPr>
        <w:ind w:left="360"/>
        <w:jc w:val="both"/>
        <w:rPr>
          <w:sz w:val="20"/>
          <w:szCs w:val="20"/>
        </w:rPr>
      </w:pPr>
      <w:r w:rsidRPr="000B7140">
        <w:rPr>
          <w:sz w:val="20"/>
          <w:szCs w:val="20"/>
        </w:rPr>
        <w:t xml:space="preserve">Место и година завршетка, просечна оцена: Београд, </w:t>
      </w:r>
      <w:r w:rsidR="004B72E5" w:rsidRPr="000B7140">
        <w:rPr>
          <w:sz w:val="20"/>
          <w:szCs w:val="20"/>
        </w:rPr>
        <w:t>1998</w:t>
      </w:r>
      <w:r w:rsidRPr="000B7140">
        <w:rPr>
          <w:sz w:val="20"/>
          <w:szCs w:val="20"/>
        </w:rPr>
        <w:t>. год, 9,</w:t>
      </w:r>
      <w:r w:rsidR="004B72E5" w:rsidRPr="000B7140">
        <w:rPr>
          <w:sz w:val="20"/>
          <w:szCs w:val="20"/>
        </w:rPr>
        <w:t>66</w:t>
      </w:r>
    </w:p>
    <w:p w14:paraId="11BCD2A9" w14:textId="77777777" w:rsidR="00702F7D" w:rsidRPr="000B7140" w:rsidRDefault="00702F7D">
      <w:pPr>
        <w:ind w:left="360"/>
        <w:jc w:val="both"/>
        <w:rPr>
          <w:b/>
          <w:sz w:val="20"/>
          <w:szCs w:val="20"/>
        </w:rPr>
      </w:pPr>
      <w:r w:rsidRPr="000B7140">
        <w:rPr>
          <w:sz w:val="20"/>
          <w:szCs w:val="20"/>
        </w:rPr>
        <w:t xml:space="preserve"> </w:t>
      </w:r>
    </w:p>
    <w:p w14:paraId="13EA4CE7" w14:textId="77777777" w:rsidR="00702F7D" w:rsidRPr="000B7140" w:rsidRDefault="00702F7D">
      <w:pPr>
        <w:jc w:val="both"/>
        <w:rPr>
          <w:sz w:val="20"/>
          <w:szCs w:val="20"/>
        </w:rPr>
      </w:pPr>
      <w:r w:rsidRPr="000B7140">
        <w:rPr>
          <w:b/>
          <w:sz w:val="20"/>
          <w:szCs w:val="20"/>
        </w:rPr>
        <w:t xml:space="preserve">Последипломске студије </w:t>
      </w:r>
    </w:p>
    <w:p w14:paraId="1E94F38A" w14:textId="77777777" w:rsidR="00702F7D" w:rsidRPr="000B7140" w:rsidRDefault="00702F7D" w:rsidP="00F00258">
      <w:pPr>
        <w:numPr>
          <w:ilvl w:val="0"/>
          <w:numId w:val="7"/>
        </w:numPr>
        <w:ind w:left="360"/>
        <w:jc w:val="both"/>
        <w:rPr>
          <w:sz w:val="20"/>
          <w:szCs w:val="20"/>
        </w:rPr>
      </w:pPr>
      <w:r w:rsidRPr="000B7140">
        <w:rPr>
          <w:sz w:val="20"/>
          <w:szCs w:val="20"/>
        </w:rPr>
        <w:t>Назив установе: Медицински факултет Универзитета у Београду</w:t>
      </w:r>
    </w:p>
    <w:p w14:paraId="534FC2C2" w14:textId="77777777" w:rsidR="00702F7D" w:rsidRPr="000B7140" w:rsidRDefault="00702F7D" w:rsidP="00F00258">
      <w:pPr>
        <w:numPr>
          <w:ilvl w:val="0"/>
          <w:numId w:val="7"/>
        </w:numPr>
        <w:ind w:left="360"/>
        <w:jc w:val="both"/>
        <w:rPr>
          <w:sz w:val="20"/>
          <w:szCs w:val="20"/>
        </w:rPr>
      </w:pPr>
      <w:r w:rsidRPr="000B7140">
        <w:rPr>
          <w:sz w:val="20"/>
          <w:szCs w:val="20"/>
        </w:rPr>
        <w:t>Место, година завршетка, ментор и чланови комисије: Медицински факултет Универзитета у Београду, 20</w:t>
      </w:r>
      <w:r w:rsidR="004B72E5" w:rsidRPr="000B7140">
        <w:rPr>
          <w:sz w:val="20"/>
          <w:szCs w:val="20"/>
        </w:rPr>
        <w:t>10</w:t>
      </w:r>
      <w:r w:rsidRPr="000B7140">
        <w:rPr>
          <w:sz w:val="20"/>
          <w:szCs w:val="20"/>
        </w:rPr>
        <w:t>.год, ментор: Проф</w:t>
      </w:r>
      <w:r w:rsidR="004B72E5" w:rsidRPr="000B7140">
        <w:rPr>
          <w:sz w:val="20"/>
          <w:szCs w:val="20"/>
        </w:rPr>
        <w:t>.</w:t>
      </w:r>
      <w:r w:rsidRPr="000B7140">
        <w:rPr>
          <w:sz w:val="20"/>
          <w:szCs w:val="20"/>
        </w:rPr>
        <w:t xml:space="preserve"> др </w:t>
      </w:r>
      <w:r w:rsidR="004B72E5" w:rsidRPr="000B7140">
        <w:rPr>
          <w:sz w:val="20"/>
          <w:szCs w:val="20"/>
        </w:rPr>
        <w:t>Гордана Радосављевић Ашић</w:t>
      </w:r>
      <w:r w:rsidRPr="000B7140">
        <w:rPr>
          <w:sz w:val="20"/>
          <w:szCs w:val="20"/>
        </w:rPr>
        <w:t>,</w:t>
      </w:r>
      <w:r w:rsidR="004B72E5" w:rsidRPr="000B7140">
        <w:rPr>
          <w:sz w:val="20"/>
          <w:szCs w:val="20"/>
        </w:rPr>
        <w:t xml:space="preserve"> проф. др Драгана Јовановић, проф</w:t>
      </w:r>
      <w:r w:rsidR="006214E4" w:rsidRPr="000B7140">
        <w:rPr>
          <w:sz w:val="20"/>
          <w:szCs w:val="20"/>
        </w:rPr>
        <w:t>.</w:t>
      </w:r>
      <w:r w:rsidR="004B72E5" w:rsidRPr="000B7140">
        <w:rPr>
          <w:sz w:val="20"/>
          <w:szCs w:val="20"/>
        </w:rPr>
        <w:t xml:space="preserve"> др Бранислава Савић, проф. др Милан Ранчић</w:t>
      </w:r>
    </w:p>
    <w:p w14:paraId="35EF6D36" w14:textId="77777777" w:rsidR="00702F7D" w:rsidRPr="000B7140" w:rsidRDefault="00702F7D" w:rsidP="00F00258">
      <w:pPr>
        <w:numPr>
          <w:ilvl w:val="0"/>
          <w:numId w:val="7"/>
        </w:numPr>
        <w:ind w:left="360"/>
        <w:jc w:val="both"/>
        <w:rPr>
          <w:sz w:val="20"/>
          <w:szCs w:val="20"/>
        </w:rPr>
      </w:pPr>
      <w:r w:rsidRPr="000B7140">
        <w:rPr>
          <w:sz w:val="20"/>
          <w:szCs w:val="20"/>
        </w:rPr>
        <w:t>Наслов магистарског рада: „</w:t>
      </w:r>
      <w:r w:rsidR="006214E4" w:rsidRPr="000B7140">
        <w:rPr>
          <w:sz w:val="20"/>
          <w:szCs w:val="20"/>
        </w:rPr>
        <w:t>Бронхоскопска, радиолошка и бактериолошка процена ендобронхијалне туберкулозе</w:t>
      </w:r>
      <w:r w:rsidRPr="000B7140">
        <w:rPr>
          <w:sz w:val="20"/>
          <w:szCs w:val="20"/>
        </w:rPr>
        <w:t>“</w:t>
      </w:r>
    </w:p>
    <w:p w14:paraId="3D3D7733" w14:textId="77777777" w:rsidR="00702F7D" w:rsidRPr="000B7140" w:rsidRDefault="00702F7D" w:rsidP="00F00258">
      <w:pPr>
        <w:numPr>
          <w:ilvl w:val="0"/>
          <w:numId w:val="7"/>
        </w:numPr>
        <w:ind w:left="360"/>
        <w:jc w:val="both"/>
        <w:rPr>
          <w:sz w:val="20"/>
          <w:szCs w:val="20"/>
        </w:rPr>
      </w:pPr>
      <w:r w:rsidRPr="000B7140">
        <w:rPr>
          <w:sz w:val="20"/>
          <w:szCs w:val="20"/>
        </w:rPr>
        <w:t xml:space="preserve">Ужа научна област: </w:t>
      </w:r>
      <w:r w:rsidR="004B72E5" w:rsidRPr="000B7140">
        <w:rPr>
          <w:sz w:val="20"/>
          <w:szCs w:val="20"/>
        </w:rPr>
        <w:t>Интерна медицина (пулмологија)</w:t>
      </w:r>
    </w:p>
    <w:p w14:paraId="7A12BD69" w14:textId="77777777" w:rsidR="00702F7D" w:rsidRPr="000B7140" w:rsidRDefault="00702F7D">
      <w:pPr>
        <w:ind w:left="360"/>
        <w:jc w:val="both"/>
        <w:rPr>
          <w:sz w:val="20"/>
          <w:szCs w:val="20"/>
        </w:rPr>
      </w:pPr>
    </w:p>
    <w:p w14:paraId="3BF955D6" w14:textId="77777777" w:rsidR="00702F7D" w:rsidRPr="000B7140" w:rsidRDefault="00702F7D">
      <w:pPr>
        <w:jc w:val="both"/>
        <w:rPr>
          <w:sz w:val="20"/>
          <w:szCs w:val="20"/>
        </w:rPr>
      </w:pPr>
      <w:r w:rsidRPr="000B7140">
        <w:rPr>
          <w:b/>
          <w:sz w:val="20"/>
          <w:szCs w:val="20"/>
        </w:rPr>
        <w:t>Докторат</w:t>
      </w:r>
    </w:p>
    <w:p w14:paraId="675ED3C6" w14:textId="77777777" w:rsidR="00702F7D" w:rsidRPr="000B7140" w:rsidRDefault="00702F7D" w:rsidP="00F00258">
      <w:pPr>
        <w:numPr>
          <w:ilvl w:val="0"/>
          <w:numId w:val="9"/>
        </w:numPr>
        <w:ind w:left="360"/>
        <w:jc w:val="both"/>
        <w:rPr>
          <w:sz w:val="20"/>
          <w:szCs w:val="20"/>
        </w:rPr>
      </w:pPr>
      <w:r w:rsidRPr="000B7140">
        <w:rPr>
          <w:sz w:val="20"/>
          <w:szCs w:val="20"/>
        </w:rPr>
        <w:t>Назив установе: Медицински факултет Универзитета у Београду</w:t>
      </w:r>
    </w:p>
    <w:p w14:paraId="3BEF3563" w14:textId="77777777" w:rsidR="00702F7D" w:rsidRPr="000B7140" w:rsidRDefault="00702F7D" w:rsidP="00F00258">
      <w:pPr>
        <w:numPr>
          <w:ilvl w:val="0"/>
          <w:numId w:val="9"/>
        </w:numPr>
        <w:ind w:left="360"/>
        <w:jc w:val="both"/>
        <w:rPr>
          <w:sz w:val="20"/>
          <w:szCs w:val="20"/>
        </w:rPr>
      </w:pPr>
      <w:r w:rsidRPr="000B7140">
        <w:rPr>
          <w:sz w:val="20"/>
          <w:szCs w:val="20"/>
        </w:rPr>
        <w:t>Место и година одбране и чланови комисије: Медицински факултет Универзитета у Београду, 201</w:t>
      </w:r>
      <w:r w:rsidR="006214E4" w:rsidRPr="000B7140">
        <w:rPr>
          <w:sz w:val="20"/>
          <w:szCs w:val="20"/>
        </w:rPr>
        <w:t>6</w:t>
      </w:r>
      <w:r w:rsidRPr="000B7140">
        <w:rPr>
          <w:sz w:val="20"/>
          <w:szCs w:val="20"/>
        </w:rPr>
        <w:t>.год, чланови комисије:</w:t>
      </w:r>
      <w:r w:rsidR="006214E4" w:rsidRPr="000B7140">
        <w:rPr>
          <w:sz w:val="20"/>
          <w:szCs w:val="20"/>
        </w:rPr>
        <w:t xml:space="preserve"> проф.др Виолета Михаиловић Вучинић, проф др </w:t>
      </w:r>
      <w:r w:rsidR="006022B1" w:rsidRPr="000B7140">
        <w:rPr>
          <w:sz w:val="20"/>
          <w:szCs w:val="20"/>
        </w:rPr>
        <w:t>Весна Шкодрић Трифуновић</w:t>
      </w:r>
      <w:r w:rsidR="006214E4" w:rsidRPr="000B7140">
        <w:rPr>
          <w:sz w:val="20"/>
          <w:szCs w:val="20"/>
        </w:rPr>
        <w:t>, проф. др Драган Мандарић</w:t>
      </w:r>
    </w:p>
    <w:p w14:paraId="62DFE45D" w14:textId="77777777" w:rsidR="00702F7D" w:rsidRPr="000B7140" w:rsidRDefault="00702F7D" w:rsidP="00F00258">
      <w:pPr>
        <w:numPr>
          <w:ilvl w:val="0"/>
          <w:numId w:val="9"/>
        </w:numPr>
        <w:ind w:left="360"/>
        <w:jc w:val="both"/>
        <w:rPr>
          <w:sz w:val="20"/>
          <w:szCs w:val="20"/>
        </w:rPr>
      </w:pPr>
      <w:r w:rsidRPr="000B7140">
        <w:rPr>
          <w:sz w:val="20"/>
          <w:szCs w:val="20"/>
        </w:rPr>
        <w:t>Ментор: Проф</w:t>
      </w:r>
      <w:r w:rsidR="006214E4" w:rsidRPr="000B7140">
        <w:rPr>
          <w:sz w:val="20"/>
          <w:szCs w:val="20"/>
        </w:rPr>
        <w:t>.</w:t>
      </w:r>
      <w:r w:rsidRPr="000B7140">
        <w:rPr>
          <w:sz w:val="20"/>
          <w:szCs w:val="20"/>
        </w:rPr>
        <w:t xml:space="preserve"> др</w:t>
      </w:r>
      <w:r w:rsidR="006214E4" w:rsidRPr="000B7140">
        <w:rPr>
          <w:sz w:val="20"/>
          <w:szCs w:val="20"/>
        </w:rPr>
        <w:t xml:space="preserve"> Драгана Јовановић</w:t>
      </w:r>
    </w:p>
    <w:p w14:paraId="4248B5FA" w14:textId="77777777" w:rsidR="00702F7D" w:rsidRPr="000B7140" w:rsidRDefault="00702F7D" w:rsidP="00F00258">
      <w:pPr>
        <w:numPr>
          <w:ilvl w:val="0"/>
          <w:numId w:val="9"/>
        </w:numPr>
        <w:ind w:left="360"/>
        <w:jc w:val="both"/>
        <w:rPr>
          <w:sz w:val="20"/>
          <w:szCs w:val="20"/>
        </w:rPr>
      </w:pPr>
      <w:r w:rsidRPr="000B7140">
        <w:rPr>
          <w:sz w:val="20"/>
          <w:szCs w:val="20"/>
        </w:rPr>
        <w:t>Наслов дисертације:</w:t>
      </w:r>
      <w:r w:rsidRPr="000B7140">
        <w:t xml:space="preserve"> </w:t>
      </w:r>
      <w:r w:rsidRPr="000B7140">
        <w:rPr>
          <w:sz w:val="20"/>
          <w:szCs w:val="20"/>
        </w:rPr>
        <w:t>„</w:t>
      </w:r>
      <w:bookmarkStart w:id="1" w:name="_Hlk216619069"/>
      <w:r w:rsidR="006214E4" w:rsidRPr="000B7140">
        <w:rPr>
          <w:sz w:val="20"/>
          <w:szCs w:val="20"/>
        </w:rPr>
        <w:t>Повезаност бронхолошке, клиничке и радиолошке дијагностике код оболелих од саркоидозе</w:t>
      </w:r>
      <w:bookmarkEnd w:id="1"/>
      <w:r w:rsidRPr="000B7140">
        <w:rPr>
          <w:sz w:val="20"/>
          <w:szCs w:val="20"/>
        </w:rPr>
        <w:t xml:space="preserve">“ </w:t>
      </w:r>
    </w:p>
    <w:p w14:paraId="7A7A0AC3" w14:textId="77777777" w:rsidR="00702F7D" w:rsidRPr="000B7140" w:rsidRDefault="00702F7D" w:rsidP="00F00258">
      <w:pPr>
        <w:numPr>
          <w:ilvl w:val="0"/>
          <w:numId w:val="9"/>
        </w:numPr>
        <w:ind w:left="360"/>
        <w:jc w:val="both"/>
        <w:rPr>
          <w:sz w:val="20"/>
          <w:szCs w:val="20"/>
        </w:rPr>
      </w:pPr>
      <w:r w:rsidRPr="000B7140">
        <w:rPr>
          <w:sz w:val="20"/>
          <w:szCs w:val="20"/>
        </w:rPr>
        <w:t xml:space="preserve">Ужа научна област: </w:t>
      </w:r>
      <w:r w:rsidR="006214E4" w:rsidRPr="000B7140">
        <w:rPr>
          <w:sz w:val="20"/>
          <w:szCs w:val="20"/>
        </w:rPr>
        <w:t>Интерна медицина (пулмологија)</w:t>
      </w:r>
    </w:p>
    <w:p w14:paraId="36FBDDF7" w14:textId="77777777" w:rsidR="00702F7D" w:rsidRPr="000B7140" w:rsidRDefault="00702F7D">
      <w:pPr>
        <w:ind w:left="360"/>
        <w:jc w:val="both"/>
        <w:rPr>
          <w:sz w:val="20"/>
          <w:szCs w:val="20"/>
        </w:rPr>
      </w:pPr>
    </w:p>
    <w:p w14:paraId="777F21C5" w14:textId="77777777" w:rsidR="001B7DE9" w:rsidRPr="000B7140" w:rsidRDefault="001B7DE9">
      <w:pPr>
        <w:jc w:val="both"/>
        <w:rPr>
          <w:b/>
          <w:sz w:val="20"/>
          <w:szCs w:val="20"/>
        </w:rPr>
      </w:pPr>
    </w:p>
    <w:p w14:paraId="633F88FC" w14:textId="77777777" w:rsidR="001B7DE9" w:rsidRPr="000B7140" w:rsidRDefault="001B7DE9">
      <w:pPr>
        <w:jc w:val="both"/>
        <w:rPr>
          <w:b/>
          <w:sz w:val="20"/>
          <w:szCs w:val="20"/>
        </w:rPr>
      </w:pPr>
    </w:p>
    <w:p w14:paraId="177726A8" w14:textId="77777777" w:rsidR="001B7DE9" w:rsidRPr="000B7140" w:rsidRDefault="001B7DE9">
      <w:pPr>
        <w:jc w:val="both"/>
        <w:rPr>
          <w:b/>
          <w:sz w:val="20"/>
          <w:szCs w:val="20"/>
        </w:rPr>
      </w:pPr>
    </w:p>
    <w:p w14:paraId="5112BF37" w14:textId="77777777" w:rsidR="001B7DE9" w:rsidRPr="000B7140" w:rsidRDefault="001B7DE9">
      <w:pPr>
        <w:jc w:val="both"/>
        <w:rPr>
          <w:b/>
          <w:sz w:val="20"/>
          <w:szCs w:val="20"/>
        </w:rPr>
      </w:pPr>
    </w:p>
    <w:p w14:paraId="573E860F" w14:textId="77777777" w:rsidR="00702F7D" w:rsidRPr="000B7140" w:rsidRDefault="00702F7D">
      <w:pPr>
        <w:jc w:val="both"/>
        <w:rPr>
          <w:b/>
          <w:sz w:val="20"/>
          <w:szCs w:val="20"/>
        </w:rPr>
      </w:pPr>
      <w:r w:rsidRPr="000B7140">
        <w:rPr>
          <w:b/>
          <w:sz w:val="20"/>
          <w:szCs w:val="20"/>
        </w:rPr>
        <w:t>Специјализација</w:t>
      </w:r>
    </w:p>
    <w:p w14:paraId="14A9C891" w14:textId="77777777" w:rsidR="00702F7D" w:rsidRPr="000B7140" w:rsidRDefault="00702F7D">
      <w:pPr>
        <w:jc w:val="both"/>
        <w:rPr>
          <w:b/>
          <w:sz w:val="20"/>
          <w:szCs w:val="20"/>
        </w:rPr>
      </w:pPr>
    </w:p>
    <w:p w14:paraId="5080115B" w14:textId="77777777" w:rsidR="00702F7D" w:rsidRPr="000B7140" w:rsidRDefault="00702F7D" w:rsidP="00F00258">
      <w:pPr>
        <w:numPr>
          <w:ilvl w:val="0"/>
          <w:numId w:val="9"/>
        </w:numPr>
        <w:ind w:left="360"/>
        <w:jc w:val="both"/>
        <w:rPr>
          <w:sz w:val="20"/>
          <w:szCs w:val="20"/>
        </w:rPr>
      </w:pPr>
      <w:r w:rsidRPr="000B7140">
        <w:rPr>
          <w:sz w:val="20"/>
          <w:szCs w:val="20"/>
        </w:rPr>
        <w:t xml:space="preserve">Назив: </w:t>
      </w:r>
      <w:r w:rsidR="006214E4" w:rsidRPr="000B7140">
        <w:rPr>
          <w:sz w:val="20"/>
          <w:szCs w:val="20"/>
        </w:rPr>
        <w:t>Интерна медицина</w:t>
      </w:r>
    </w:p>
    <w:p w14:paraId="5C26B01E" w14:textId="77777777" w:rsidR="00415E36" w:rsidRPr="000B7140" w:rsidRDefault="00702F7D" w:rsidP="00F00258">
      <w:pPr>
        <w:numPr>
          <w:ilvl w:val="0"/>
          <w:numId w:val="9"/>
        </w:numPr>
        <w:ind w:left="360"/>
        <w:jc w:val="both"/>
        <w:rPr>
          <w:sz w:val="20"/>
          <w:szCs w:val="20"/>
        </w:rPr>
      </w:pPr>
      <w:r w:rsidRPr="000B7140">
        <w:rPr>
          <w:sz w:val="20"/>
          <w:szCs w:val="20"/>
        </w:rPr>
        <w:t>Место и година завршетка, оцена и чланови комисије: Медицински факултет Универзитета у Београду, 201</w:t>
      </w:r>
      <w:r w:rsidR="006214E4" w:rsidRPr="000B7140">
        <w:rPr>
          <w:sz w:val="20"/>
          <w:szCs w:val="20"/>
        </w:rPr>
        <w:t>2</w:t>
      </w:r>
      <w:r w:rsidRPr="000B7140">
        <w:rPr>
          <w:sz w:val="20"/>
          <w:szCs w:val="20"/>
        </w:rPr>
        <w:t xml:space="preserve">.год, оцена: одличан, чланови комисије: </w:t>
      </w:r>
      <w:r w:rsidR="006214E4" w:rsidRPr="000B7140">
        <w:rPr>
          <w:sz w:val="20"/>
          <w:szCs w:val="20"/>
        </w:rPr>
        <w:t>п</w:t>
      </w:r>
      <w:r w:rsidRPr="000B7140">
        <w:rPr>
          <w:sz w:val="20"/>
          <w:szCs w:val="20"/>
        </w:rPr>
        <w:t>роф</w:t>
      </w:r>
      <w:r w:rsidR="006214E4" w:rsidRPr="000B7140">
        <w:rPr>
          <w:sz w:val="20"/>
          <w:szCs w:val="20"/>
        </w:rPr>
        <w:t>.</w:t>
      </w:r>
      <w:r w:rsidRPr="000B7140">
        <w:rPr>
          <w:sz w:val="20"/>
          <w:szCs w:val="20"/>
        </w:rPr>
        <w:t xml:space="preserve"> др </w:t>
      </w:r>
      <w:r w:rsidR="006214E4" w:rsidRPr="000B7140">
        <w:rPr>
          <w:sz w:val="20"/>
          <w:szCs w:val="20"/>
        </w:rPr>
        <w:t xml:space="preserve">Роксанда Стојановић </w:t>
      </w:r>
      <w:r w:rsidRPr="000B7140">
        <w:rPr>
          <w:sz w:val="20"/>
          <w:szCs w:val="20"/>
        </w:rPr>
        <w:t xml:space="preserve">(председник комисије), </w:t>
      </w:r>
      <w:r w:rsidR="006214E4" w:rsidRPr="000B7140">
        <w:rPr>
          <w:sz w:val="20"/>
          <w:szCs w:val="20"/>
        </w:rPr>
        <w:t>п</w:t>
      </w:r>
      <w:r w:rsidRPr="000B7140">
        <w:rPr>
          <w:sz w:val="20"/>
          <w:szCs w:val="20"/>
        </w:rPr>
        <w:t>роф</w:t>
      </w:r>
      <w:r w:rsidR="006214E4" w:rsidRPr="000B7140">
        <w:rPr>
          <w:sz w:val="20"/>
          <w:szCs w:val="20"/>
        </w:rPr>
        <w:t>.</w:t>
      </w:r>
      <w:r w:rsidRPr="000B7140">
        <w:rPr>
          <w:sz w:val="20"/>
          <w:szCs w:val="20"/>
        </w:rPr>
        <w:t xml:space="preserve"> др </w:t>
      </w:r>
      <w:r w:rsidR="006214E4" w:rsidRPr="000B7140">
        <w:rPr>
          <w:sz w:val="20"/>
          <w:szCs w:val="20"/>
        </w:rPr>
        <w:t>Драган Томић</w:t>
      </w:r>
      <w:r w:rsidRPr="000B7140">
        <w:rPr>
          <w:sz w:val="20"/>
          <w:szCs w:val="20"/>
        </w:rPr>
        <w:t xml:space="preserve">, </w:t>
      </w:r>
      <w:r w:rsidR="006214E4" w:rsidRPr="000B7140">
        <w:rPr>
          <w:sz w:val="20"/>
          <w:szCs w:val="20"/>
        </w:rPr>
        <w:t>п</w:t>
      </w:r>
      <w:r w:rsidRPr="000B7140">
        <w:rPr>
          <w:sz w:val="20"/>
          <w:szCs w:val="20"/>
        </w:rPr>
        <w:t xml:space="preserve">роф др </w:t>
      </w:r>
      <w:r w:rsidR="006214E4" w:rsidRPr="000B7140">
        <w:rPr>
          <w:sz w:val="20"/>
          <w:szCs w:val="20"/>
        </w:rPr>
        <w:t>Драгана Јовановић</w:t>
      </w:r>
    </w:p>
    <w:p w14:paraId="533F437E" w14:textId="77777777" w:rsidR="00415E36" w:rsidRPr="000B7140" w:rsidRDefault="00415E36" w:rsidP="00415E36">
      <w:pPr>
        <w:jc w:val="both"/>
        <w:rPr>
          <w:sz w:val="20"/>
          <w:szCs w:val="20"/>
        </w:rPr>
      </w:pPr>
    </w:p>
    <w:p w14:paraId="3D0D1563" w14:textId="77777777" w:rsidR="00415E36" w:rsidRPr="000B7140" w:rsidRDefault="006214E4" w:rsidP="00F00258">
      <w:pPr>
        <w:numPr>
          <w:ilvl w:val="0"/>
          <w:numId w:val="9"/>
        </w:numPr>
        <w:ind w:left="360"/>
        <w:jc w:val="both"/>
        <w:rPr>
          <w:sz w:val="20"/>
          <w:szCs w:val="20"/>
        </w:rPr>
      </w:pPr>
      <w:r w:rsidRPr="000B7140">
        <w:rPr>
          <w:sz w:val="20"/>
          <w:szCs w:val="20"/>
        </w:rPr>
        <w:t>Назив: Пнеумофтизиологија</w:t>
      </w:r>
    </w:p>
    <w:p w14:paraId="39FA3DEC" w14:textId="77777777" w:rsidR="00415E36" w:rsidRPr="000B7140" w:rsidRDefault="00415E36" w:rsidP="00415E36">
      <w:pPr>
        <w:pStyle w:val="ListParagraph"/>
        <w:rPr>
          <w:sz w:val="20"/>
          <w:szCs w:val="20"/>
        </w:rPr>
      </w:pPr>
    </w:p>
    <w:p w14:paraId="50266119" w14:textId="77777777" w:rsidR="006214E4" w:rsidRPr="000B7140" w:rsidRDefault="006214E4" w:rsidP="00F00258">
      <w:pPr>
        <w:numPr>
          <w:ilvl w:val="0"/>
          <w:numId w:val="9"/>
        </w:numPr>
        <w:ind w:left="360"/>
        <w:jc w:val="both"/>
        <w:rPr>
          <w:sz w:val="20"/>
          <w:szCs w:val="20"/>
        </w:rPr>
      </w:pPr>
      <w:r w:rsidRPr="000B7140">
        <w:rPr>
          <w:sz w:val="20"/>
          <w:szCs w:val="20"/>
        </w:rPr>
        <w:t>Место и година завршетка, оцена и чланови комисије: Медицински факултет Универзитета у Београду, 2003. год, оцена: одличан, чланови комисије: проф. др Марија Митић Миликић, проф др Предраг Ребић, проф др Виолета Михаиловић Вучинић</w:t>
      </w:r>
    </w:p>
    <w:p w14:paraId="6B67D82B" w14:textId="77777777" w:rsidR="00702F7D" w:rsidRPr="000B7140" w:rsidRDefault="00702F7D">
      <w:pPr>
        <w:ind w:left="360"/>
        <w:jc w:val="both"/>
        <w:rPr>
          <w:sz w:val="20"/>
          <w:szCs w:val="20"/>
        </w:rPr>
      </w:pPr>
    </w:p>
    <w:p w14:paraId="09DCCC88" w14:textId="77777777" w:rsidR="00702F7D" w:rsidRPr="000B7140" w:rsidRDefault="00702F7D">
      <w:pPr>
        <w:jc w:val="both"/>
        <w:rPr>
          <w:sz w:val="20"/>
          <w:szCs w:val="20"/>
        </w:rPr>
      </w:pPr>
      <w:r w:rsidRPr="000B7140">
        <w:rPr>
          <w:b/>
          <w:sz w:val="20"/>
          <w:szCs w:val="20"/>
        </w:rPr>
        <w:t>Ужа специјализација</w:t>
      </w:r>
    </w:p>
    <w:p w14:paraId="769F27E3" w14:textId="77777777" w:rsidR="00702F7D" w:rsidRPr="000B7140" w:rsidRDefault="00702F7D" w:rsidP="00F00258">
      <w:pPr>
        <w:numPr>
          <w:ilvl w:val="0"/>
          <w:numId w:val="7"/>
        </w:numPr>
        <w:ind w:left="360"/>
        <w:jc w:val="both"/>
        <w:rPr>
          <w:sz w:val="20"/>
          <w:szCs w:val="20"/>
        </w:rPr>
      </w:pPr>
      <w:r w:rsidRPr="000B7140">
        <w:rPr>
          <w:sz w:val="20"/>
          <w:szCs w:val="20"/>
        </w:rPr>
        <w:t>Назив установе: Медицински факултет Универзитета у Београду</w:t>
      </w:r>
    </w:p>
    <w:p w14:paraId="52CA2F4B" w14:textId="77777777" w:rsidR="00702F7D" w:rsidRPr="000B7140" w:rsidRDefault="00702F7D" w:rsidP="00F00258">
      <w:pPr>
        <w:numPr>
          <w:ilvl w:val="0"/>
          <w:numId w:val="7"/>
        </w:numPr>
        <w:ind w:left="360"/>
        <w:jc w:val="both"/>
        <w:rPr>
          <w:sz w:val="20"/>
          <w:szCs w:val="20"/>
        </w:rPr>
      </w:pPr>
      <w:r w:rsidRPr="000B7140">
        <w:rPr>
          <w:sz w:val="20"/>
          <w:szCs w:val="20"/>
        </w:rPr>
        <w:t>Место, година завршетка и чланови комисије Медицински факултет Универзитета у Београду, 202</w:t>
      </w:r>
      <w:r w:rsidR="00D56FA3" w:rsidRPr="000B7140">
        <w:rPr>
          <w:sz w:val="20"/>
          <w:szCs w:val="20"/>
        </w:rPr>
        <w:t>0</w:t>
      </w:r>
      <w:r w:rsidRPr="000B7140">
        <w:rPr>
          <w:sz w:val="20"/>
          <w:szCs w:val="20"/>
        </w:rPr>
        <w:t>.</w:t>
      </w:r>
      <w:r w:rsidR="00D56FA3" w:rsidRPr="000B7140">
        <w:rPr>
          <w:sz w:val="20"/>
          <w:szCs w:val="20"/>
        </w:rPr>
        <w:t xml:space="preserve"> </w:t>
      </w:r>
      <w:r w:rsidRPr="000B7140">
        <w:rPr>
          <w:sz w:val="20"/>
          <w:szCs w:val="20"/>
        </w:rPr>
        <w:t xml:space="preserve">год, чланови комисије: </w:t>
      </w:r>
      <w:r w:rsidR="00415E36" w:rsidRPr="000B7140">
        <w:rPr>
          <w:sz w:val="20"/>
          <w:szCs w:val="20"/>
        </w:rPr>
        <w:t>п</w:t>
      </w:r>
      <w:r w:rsidRPr="000B7140">
        <w:rPr>
          <w:sz w:val="20"/>
          <w:szCs w:val="20"/>
        </w:rPr>
        <w:t>роф</w:t>
      </w:r>
      <w:r w:rsidR="00415E36" w:rsidRPr="000B7140">
        <w:rPr>
          <w:sz w:val="20"/>
          <w:szCs w:val="20"/>
        </w:rPr>
        <w:t xml:space="preserve">. </w:t>
      </w:r>
      <w:r w:rsidRPr="000B7140">
        <w:rPr>
          <w:sz w:val="20"/>
          <w:szCs w:val="20"/>
        </w:rPr>
        <w:t>др</w:t>
      </w:r>
      <w:r w:rsidR="00415E36" w:rsidRPr="000B7140">
        <w:rPr>
          <w:sz w:val="20"/>
          <w:szCs w:val="20"/>
        </w:rPr>
        <w:t xml:space="preserve"> </w:t>
      </w:r>
      <w:r w:rsidR="001F31BB" w:rsidRPr="000B7140">
        <w:rPr>
          <w:sz w:val="20"/>
          <w:szCs w:val="20"/>
        </w:rPr>
        <w:t>Весна Шкодрић Трифуновић</w:t>
      </w:r>
      <w:r w:rsidRPr="000B7140">
        <w:rPr>
          <w:sz w:val="20"/>
          <w:szCs w:val="20"/>
        </w:rPr>
        <w:t xml:space="preserve"> (предс</w:t>
      </w:r>
      <w:r w:rsidR="002D2F85" w:rsidRPr="000B7140">
        <w:rPr>
          <w:sz w:val="20"/>
          <w:szCs w:val="20"/>
        </w:rPr>
        <w:t>ед</w:t>
      </w:r>
      <w:r w:rsidRPr="000B7140">
        <w:rPr>
          <w:sz w:val="20"/>
          <w:szCs w:val="20"/>
        </w:rPr>
        <w:t xml:space="preserve">ник комисије), </w:t>
      </w:r>
      <w:r w:rsidR="00415E36" w:rsidRPr="000B7140">
        <w:rPr>
          <w:sz w:val="20"/>
          <w:szCs w:val="20"/>
        </w:rPr>
        <w:t>п</w:t>
      </w:r>
      <w:r w:rsidRPr="000B7140">
        <w:rPr>
          <w:sz w:val="20"/>
          <w:szCs w:val="20"/>
        </w:rPr>
        <w:t>роф др</w:t>
      </w:r>
      <w:r w:rsidR="00415E36" w:rsidRPr="000B7140">
        <w:rPr>
          <w:sz w:val="20"/>
          <w:szCs w:val="20"/>
        </w:rPr>
        <w:t xml:space="preserve"> Људмила</w:t>
      </w:r>
      <w:r w:rsidR="00D56FA3" w:rsidRPr="000B7140">
        <w:rPr>
          <w:sz w:val="20"/>
          <w:szCs w:val="20"/>
        </w:rPr>
        <w:t xml:space="preserve"> </w:t>
      </w:r>
      <w:r w:rsidR="00415E36" w:rsidRPr="000B7140">
        <w:rPr>
          <w:sz w:val="20"/>
          <w:szCs w:val="20"/>
        </w:rPr>
        <w:t>Нагорни Обрадовић</w:t>
      </w:r>
      <w:r w:rsidRPr="000B7140">
        <w:rPr>
          <w:sz w:val="20"/>
          <w:szCs w:val="20"/>
        </w:rPr>
        <w:t xml:space="preserve">, </w:t>
      </w:r>
      <w:r w:rsidR="00415E36" w:rsidRPr="000B7140">
        <w:rPr>
          <w:sz w:val="20"/>
          <w:szCs w:val="20"/>
        </w:rPr>
        <w:t>п</w:t>
      </w:r>
      <w:r w:rsidRPr="000B7140">
        <w:rPr>
          <w:sz w:val="20"/>
          <w:szCs w:val="20"/>
        </w:rPr>
        <w:t xml:space="preserve">роф др </w:t>
      </w:r>
      <w:r w:rsidR="00415E36" w:rsidRPr="000B7140">
        <w:rPr>
          <w:sz w:val="20"/>
          <w:szCs w:val="20"/>
        </w:rPr>
        <w:t>Виолета Михаиловић Вучинић</w:t>
      </w:r>
      <w:r w:rsidRPr="000B7140">
        <w:rPr>
          <w:sz w:val="20"/>
          <w:szCs w:val="20"/>
        </w:rPr>
        <w:t xml:space="preserve"> (ментор)</w:t>
      </w:r>
    </w:p>
    <w:p w14:paraId="31852597" w14:textId="77777777" w:rsidR="00702F7D" w:rsidRPr="000B7140" w:rsidRDefault="00702F7D" w:rsidP="006022B1">
      <w:r w:rsidRPr="000B7140">
        <w:rPr>
          <w:sz w:val="20"/>
          <w:szCs w:val="20"/>
        </w:rPr>
        <w:t>Наслов рада уже специјализације: „</w:t>
      </w:r>
      <w:r w:rsidR="006022B1" w:rsidRPr="000B7140">
        <w:rPr>
          <w:sz w:val="20"/>
          <w:szCs w:val="20"/>
        </w:rPr>
        <w:t>Радиографско-бронхоскопске корелације у дијагностици саркоидозе</w:t>
      </w:r>
      <w:r w:rsidRPr="000B7140">
        <w:rPr>
          <w:sz w:val="20"/>
          <w:szCs w:val="20"/>
        </w:rPr>
        <w:t>“</w:t>
      </w:r>
    </w:p>
    <w:p w14:paraId="5BFFE76C" w14:textId="77777777" w:rsidR="00702F7D" w:rsidRPr="000B7140" w:rsidRDefault="00702F7D" w:rsidP="00F00258">
      <w:pPr>
        <w:numPr>
          <w:ilvl w:val="0"/>
          <w:numId w:val="7"/>
        </w:numPr>
        <w:ind w:left="360"/>
        <w:jc w:val="both"/>
        <w:rPr>
          <w:sz w:val="20"/>
          <w:szCs w:val="20"/>
        </w:rPr>
      </w:pPr>
      <w:r w:rsidRPr="000B7140">
        <w:rPr>
          <w:sz w:val="20"/>
          <w:szCs w:val="20"/>
        </w:rPr>
        <w:t xml:space="preserve">Ужа научна област: </w:t>
      </w:r>
      <w:r w:rsidR="00415E36" w:rsidRPr="000B7140">
        <w:rPr>
          <w:sz w:val="20"/>
          <w:szCs w:val="20"/>
        </w:rPr>
        <w:t>Интерна медицина (пулмологија)</w:t>
      </w:r>
    </w:p>
    <w:p w14:paraId="035E04B6" w14:textId="77777777" w:rsidR="00702F7D" w:rsidRPr="000B7140" w:rsidRDefault="00702F7D">
      <w:pPr>
        <w:jc w:val="both"/>
        <w:rPr>
          <w:sz w:val="20"/>
          <w:szCs w:val="20"/>
        </w:rPr>
      </w:pPr>
    </w:p>
    <w:p w14:paraId="48E771DD" w14:textId="77777777" w:rsidR="00702F7D" w:rsidRPr="000B7140" w:rsidRDefault="00702F7D">
      <w:pPr>
        <w:jc w:val="both"/>
        <w:rPr>
          <w:bCs/>
          <w:sz w:val="20"/>
          <w:szCs w:val="20"/>
        </w:rPr>
      </w:pPr>
      <w:r w:rsidRPr="000B7140">
        <w:rPr>
          <w:b/>
          <w:sz w:val="20"/>
          <w:szCs w:val="20"/>
        </w:rPr>
        <w:t>Досадашњи избори у наставна и научна звања</w:t>
      </w:r>
    </w:p>
    <w:p w14:paraId="72080A84" w14:textId="77777777" w:rsidR="00702F7D" w:rsidRPr="000B7140" w:rsidRDefault="00D56FA3" w:rsidP="00F00258">
      <w:pPr>
        <w:numPr>
          <w:ilvl w:val="0"/>
          <w:numId w:val="13"/>
        </w:numPr>
        <w:jc w:val="both"/>
        <w:rPr>
          <w:bCs/>
          <w:sz w:val="20"/>
          <w:szCs w:val="20"/>
        </w:rPr>
      </w:pPr>
      <w:bookmarkStart w:id="2" w:name="_Hlk216619124"/>
      <w:r w:rsidRPr="000B7140">
        <w:rPr>
          <w:bCs/>
          <w:sz w:val="20"/>
          <w:szCs w:val="20"/>
        </w:rPr>
        <w:t>0</w:t>
      </w:r>
      <w:r w:rsidR="008A7B74" w:rsidRPr="000B7140">
        <w:rPr>
          <w:bCs/>
          <w:sz w:val="20"/>
          <w:szCs w:val="20"/>
        </w:rPr>
        <w:t>8</w:t>
      </w:r>
      <w:r w:rsidR="00702F7D" w:rsidRPr="000B7140">
        <w:rPr>
          <w:bCs/>
          <w:sz w:val="20"/>
          <w:szCs w:val="20"/>
        </w:rPr>
        <w:t>.</w:t>
      </w:r>
      <w:r w:rsidRPr="000B7140">
        <w:rPr>
          <w:bCs/>
          <w:sz w:val="20"/>
          <w:szCs w:val="20"/>
        </w:rPr>
        <w:t>05</w:t>
      </w:r>
      <w:r w:rsidR="00702F7D" w:rsidRPr="000B7140">
        <w:rPr>
          <w:bCs/>
          <w:sz w:val="20"/>
          <w:szCs w:val="20"/>
        </w:rPr>
        <w:t>.201</w:t>
      </w:r>
      <w:r w:rsidRPr="000B7140">
        <w:rPr>
          <w:bCs/>
          <w:sz w:val="20"/>
          <w:szCs w:val="20"/>
        </w:rPr>
        <w:t>3</w:t>
      </w:r>
      <w:r w:rsidR="00702F7D" w:rsidRPr="000B7140">
        <w:rPr>
          <w:bCs/>
          <w:sz w:val="20"/>
          <w:szCs w:val="20"/>
        </w:rPr>
        <w:t xml:space="preserve">. први избор у звање клиничког асистента на Катедри </w:t>
      </w:r>
      <w:r w:rsidRPr="000B7140">
        <w:rPr>
          <w:bCs/>
          <w:sz w:val="20"/>
          <w:szCs w:val="20"/>
        </w:rPr>
        <w:t>интерне медицине</w:t>
      </w:r>
      <w:r w:rsidR="00702F7D" w:rsidRPr="000B7140">
        <w:rPr>
          <w:bCs/>
          <w:sz w:val="20"/>
          <w:szCs w:val="20"/>
        </w:rPr>
        <w:t xml:space="preserve">, Медицинског Факултета </w:t>
      </w:r>
      <w:r w:rsidR="00702F7D" w:rsidRPr="000B7140">
        <w:rPr>
          <w:sz w:val="20"/>
          <w:szCs w:val="20"/>
        </w:rPr>
        <w:t>Универзитета у Београду</w:t>
      </w:r>
    </w:p>
    <w:p w14:paraId="398864FC" w14:textId="77777777" w:rsidR="00702F7D" w:rsidRPr="000B7140" w:rsidRDefault="00D56FA3" w:rsidP="00F00258">
      <w:pPr>
        <w:numPr>
          <w:ilvl w:val="0"/>
          <w:numId w:val="13"/>
        </w:numPr>
        <w:jc w:val="both"/>
        <w:rPr>
          <w:bCs/>
          <w:sz w:val="20"/>
          <w:szCs w:val="20"/>
        </w:rPr>
      </w:pPr>
      <w:r w:rsidRPr="000B7140">
        <w:rPr>
          <w:bCs/>
          <w:sz w:val="20"/>
          <w:szCs w:val="20"/>
        </w:rPr>
        <w:t>06</w:t>
      </w:r>
      <w:r w:rsidR="00702F7D" w:rsidRPr="000B7140">
        <w:rPr>
          <w:bCs/>
          <w:sz w:val="20"/>
          <w:szCs w:val="20"/>
        </w:rPr>
        <w:t>.</w:t>
      </w:r>
      <w:r w:rsidR="008A7B74" w:rsidRPr="000B7140">
        <w:rPr>
          <w:bCs/>
          <w:sz w:val="20"/>
          <w:szCs w:val="20"/>
        </w:rPr>
        <w:t>04</w:t>
      </w:r>
      <w:r w:rsidR="00702F7D" w:rsidRPr="000B7140">
        <w:rPr>
          <w:bCs/>
          <w:sz w:val="20"/>
          <w:szCs w:val="20"/>
        </w:rPr>
        <w:t>.201</w:t>
      </w:r>
      <w:r w:rsidR="008A7B74" w:rsidRPr="000B7140">
        <w:rPr>
          <w:bCs/>
          <w:sz w:val="20"/>
          <w:szCs w:val="20"/>
        </w:rPr>
        <w:t>6</w:t>
      </w:r>
      <w:r w:rsidR="00702F7D" w:rsidRPr="000B7140">
        <w:rPr>
          <w:bCs/>
          <w:sz w:val="20"/>
          <w:szCs w:val="20"/>
        </w:rPr>
        <w:t>. реизбор у исто звање</w:t>
      </w:r>
    </w:p>
    <w:p w14:paraId="4096FB47" w14:textId="77777777" w:rsidR="00702F7D" w:rsidRPr="000B7140" w:rsidRDefault="008A7B74" w:rsidP="00F00258">
      <w:pPr>
        <w:numPr>
          <w:ilvl w:val="0"/>
          <w:numId w:val="13"/>
        </w:numPr>
        <w:jc w:val="both"/>
        <w:rPr>
          <w:bCs/>
          <w:sz w:val="20"/>
          <w:szCs w:val="20"/>
        </w:rPr>
      </w:pPr>
      <w:r w:rsidRPr="000B7140">
        <w:rPr>
          <w:bCs/>
          <w:sz w:val="20"/>
          <w:szCs w:val="20"/>
        </w:rPr>
        <w:t>03</w:t>
      </w:r>
      <w:r w:rsidR="00702F7D" w:rsidRPr="000B7140">
        <w:rPr>
          <w:bCs/>
          <w:sz w:val="20"/>
          <w:szCs w:val="20"/>
        </w:rPr>
        <w:t>.</w:t>
      </w:r>
      <w:r w:rsidRPr="000B7140">
        <w:rPr>
          <w:bCs/>
          <w:sz w:val="20"/>
          <w:szCs w:val="20"/>
        </w:rPr>
        <w:t>07</w:t>
      </w:r>
      <w:r w:rsidR="00702F7D" w:rsidRPr="000B7140">
        <w:rPr>
          <w:bCs/>
          <w:sz w:val="20"/>
          <w:szCs w:val="20"/>
        </w:rPr>
        <w:t>.201</w:t>
      </w:r>
      <w:r w:rsidRPr="000B7140">
        <w:rPr>
          <w:bCs/>
          <w:sz w:val="20"/>
          <w:szCs w:val="20"/>
        </w:rPr>
        <w:t>9</w:t>
      </w:r>
      <w:r w:rsidR="00702F7D" w:rsidRPr="000B7140">
        <w:rPr>
          <w:bCs/>
          <w:sz w:val="20"/>
          <w:szCs w:val="20"/>
        </w:rPr>
        <w:t>. реизбор у исто звање</w:t>
      </w:r>
    </w:p>
    <w:p w14:paraId="7B32A390" w14:textId="77777777" w:rsidR="00702F7D" w:rsidRPr="000B7140" w:rsidRDefault="00702F7D" w:rsidP="00F00258">
      <w:pPr>
        <w:numPr>
          <w:ilvl w:val="0"/>
          <w:numId w:val="13"/>
        </w:numPr>
        <w:jc w:val="both"/>
        <w:rPr>
          <w:b/>
          <w:bCs/>
          <w:sz w:val="20"/>
          <w:szCs w:val="20"/>
        </w:rPr>
      </w:pPr>
      <w:r w:rsidRPr="000B7140">
        <w:rPr>
          <w:bCs/>
          <w:sz w:val="20"/>
          <w:szCs w:val="20"/>
        </w:rPr>
        <w:t>0</w:t>
      </w:r>
      <w:r w:rsidR="008A7B74" w:rsidRPr="000B7140">
        <w:rPr>
          <w:bCs/>
          <w:sz w:val="20"/>
          <w:szCs w:val="20"/>
        </w:rPr>
        <w:t>2</w:t>
      </w:r>
      <w:r w:rsidRPr="000B7140">
        <w:rPr>
          <w:bCs/>
          <w:sz w:val="20"/>
          <w:szCs w:val="20"/>
        </w:rPr>
        <w:t>.0</w:t>
      </w:r>
      <w:r w:rsidR="008A7B74" w:rsidRPr="000B7140">
        <w:rPr>
          <w:bCs/>
          <w:sz w:val="20"/>
          <w:szCs w:val="20"/>
        </w:rPr>
        <w:t>3</w:t>
      </w:r>
      <w:r w:rsidRPr="000B7140">
        <w:rPr>
          <w:bCs/>
          <w:sz w:val="20"/>
          <w:szCs w:val="20"/>
        </w:rPr>
        <w:t xml:space="preserve">.2021. први избор у звање доцента на Медицинском Факултету </w:t>
      </w:r>
      <w:r w:rsidRPr="000B7140">
        <w:rPr>
          <w:sz w:val="20"/>
          <w:szCs w:val="20"/>
        </w:rPr>
        <w:t>Универзитета у Београду (Катедра</w:t>
      </w:r>
      <w:r w:rsidR="008A7B74" w:rsidRPr="000B7140">
        <w:rPr>
          <w:sz w:val="20"/>
          <w:szCs w:val="20"/>
        </w:rPr>
        <w:t xml:space="preserve"> интерне медицине)</w:t>
      </w:r>
    </w:p>
    <w:bookmarkEnd w:id="2"/>
    <w:p w14:paraId="60B9C42C" w14:textId="77777777" w:rsidR="00702F7D" w:rsidRPr="000B7140" w:rsidRDefault="00702F7D">
      <w:pPr>
        <w:jc w:val="both"/>
        <w:rPr>
          <w:b/>
          <w:bCs/>
          <w:sz w:val="20"/>
          <w:szCs w:val="20"/>
        </w:rPr>
      </w:pPr>
    </w:p>
    <w:p w14:paraId="51A7A560" w14:textId="77777777" w:rsidR="00702F7D" w:rsidRPr="000B7140" w:rsidRDefault="00702F7D">
      <w:pPr>
        <w:jc w:val="both"/>
        <w:rPr>
          <w:b/>
          <w:bCs/>
          <w:sz w:val="20"/>
          <w:szCs w:val="20"/>
        </w:rPr>
      </w:pPr>
    </w:p>
    <w:p w14:paraId="2780221A" w14:textId="77777777" w:rsidR="00702F7D" w:rsidRPr="000B7140" w:rsidRDefault="00702F7D">
      <w:pPr>
        <w:jc w:val="both"/>
        <w:rPr>
          <w:b/>
          <w:sz w:val="20"/>
          <w:szCs w:val="20"/>
        </w:rPr>
      </w:pPr>
      <w:r w:rsidRPr="000B7140">
        <w:rPr>
          <w:b/>
          <w:sz w:val="20"/>
          <w:szCs w:val="20"/>
        </w:rPr>
        <w:t>ОБАВЕЗНИ УСЛОВИ</w:t>
      </w:r>
    </w:p>
    <w:p w14:paraId="79A90B32" w14:textId="77777777" w:rsidR="00702F7D" w:rsidRPr="000B7140" w:rsidRDefault="00702F7D">
      <w:pPr>
        <w:jc w:val="both"/>
        <w:rPr>
          <w:b/>
          <w:sz w:val="20"/>
          <w:szCs w:val="20"/>
        </w:rPr>
      </w:pPr>
    </w:p>
    <w:p w14:paraId="651F6F81" w14:textId="77777777" w:rsidR="00702F7D" w:rsidRPr="000B7140" w:rsidRDefault="00702F7D">
      <w:pPr>
        <w:jc w:val="both"/>
        <w:rPr>
          <w:bCs/>
          <w:sz w:val="20"/>
          <w:szCs w:val="20"/>
        </w:rPr>
      </w:pPr>
      <w:r w:rsidRPr="000B7140">
        <w:rPr>
          <w:sz w:val="20"/>
          <w:szCs w:val="20"/>
        </w:rPr>
        <w:t xml:space="preserve">В. </w:t>
      </w:r>
      <w:r w:rsidRPr="000B7140">
        <w:rPr>
          <w:bCs/>
          <w:sz w:val="20"/>
          <w:szCs w:val="20"/>
        </w:rPr>
        <w:t>ОЦЕНА О РЕЗУЛТАТИМА ПЕДАГОШКОГ РАДА</w:t>
      </w:r>
    </w:p>
    <w:p w14:paraId="020588E6" w14:textId="77777777" w:rsidR="00702F7D" w:rsidRPr="000B7140" w:rsidRDefault="00702F7D">
      <w:pPr>
        <w:jc w:val="both"/>
        <w:rPr>
          <w:bCs/>
          <w:sz w:val="20"/>
          <w:szCs w:val="20"/>
        </w:rPr>
      </w:pPr>
    </w:p>
    <w:p w14:paraId="29619BA6" w14:textId="77777777" w:rsidR="00702F7D" w:rsidRPr="000B7140" w:rsidRDefault="00702F7D" w:rsidP="00F00258">
      <w:pPr>
        <w:numPr>
          <w:ilvl w:val="0"/>
          <w:numId w:val="12"/>
        </w:numPr>
        <w:jc w:val="both"/>
        <w:rPr>
          <w:sz w:val="20"/>
          <w:szCs w:val="20"/>
        </w:rPr>
      </w:pPr>
      <w:r w:rsidRPr="000B7140">
        <w:rPr>
          <w:sz w:val="20"/>
          <w:szCs w:val="20"/>
        </w:rPr>
        <w:t>Редовна настава:</w:t>
      </w:r>
    </w:p>
    <w:p w14:paraId="209CFCB6" w14:textId="77777777" w:rsidR="00702F7D" w:rsidRPr="000B7140" w:rsidRDefault="00702F7D">
      <w:pPr>
        <w:jc w:val="both"/>
        <w:rPr>
          <w:sz w:val="20"/>
          <w:szCs w:val="20"/>
        </w:rPr>
      </w:pPr>
    </w:p>
    <w:p w14:paraId="41978E96" w14:textId="77777777" w:rsidR="00702F7D" w:rsidRPr="000B7140" w:rsidRDefault="00702F7D">
      <w:pPr>
        <w:jc w:val="both"/>
        <w:rPr>
          <w:sz w:val="20"/>
          <w:szCs w:val="20"/>
        </w:rPr>
      </w:pPr>
      <w:r w:rsidRPr="000B7140">
        <w:rPr>
          <w:sz w:val="20"/>
          <w:szCs w:val="20"/>
        </w:rPr>
        <w:t xml:space="preserve">Др </w:t>
      </w:r>
      <w:r w:rsidR="001A1BA9" w:rsidRPr="000B7140">
        <w:rPr>
          <w:sz w:val="20"/>
          <w:szCs w:val="20"/>
        </w:rPr>
        <w:t>Спасоје Попевић</w:t>
      </w:r>
      <w:r w:rsidRPr="000B7140">
        <w:rPr>
          <w:sz w:val="20"/>
          <w:szCs w:val="20"/>
        </w:rPr>
        <w:t xml:space="preserve"> активно учествује у извођењу теоријске и практичне наставе уз пуно ангажовање у испуњавању обавеза и висок степен одговорности. </w:t>
      </w:r>
    </w:p>
    <w:p w14:paraId="6E45DA5E" w14:textId="77777777" w:rsidR="00702F7D" w:rsidRPr="000B7140" w:rsidRDefault="00702F7D">
      <w:pPr>
        <w:jc w:val="both"/>
        <w:rPr>
          <w:sz w:val="20"/>
          <w:szCs w:val="20"/>
        </w:rPr>
      </w:pPr>
      <w:r w:rsidRPr="000B7140">
        <w:rPr>
          <w:sz w:val="20"/>
          <w:szCs w:val="20"/>
        </w:rPr>
        <w:t xml:space="preserve">Редовну практичну наставу из предмета </w:t>
      </w:r>
      <w:r w:rsidR="001A1BA9" w:rsidRPr="000B7140">
        <w:rPr>
          <w:sz w:val="20"/>
          <w:szCs w:val="20"/>
        </w:rPr>
        <w:t>Интерна медицина</w:t>
      </w:r>
      <w:r w:rsidRPr="000B7140">
        <w:rPr>
          <w:sz w:val="20"/>
          <w:szCs w:val="20"/>
        </w:rPr>
        <w:t xml:space="preserve"> обавља</w:t>
      </w:r>
      <w:r w:rsidR="001A1BA9" w:rsidRPr="000B7140">
        <w:rPr>
          <w:sz w:val="20"/>
          <w:szCs w:val="20"/>
        </w:rPr>
        <w:t>о</w:t>
      </w:r>
      <w:r w:rsidRPr="000B7140">
        <w:rPr>
          <w:sz w:val="20"/>
          <w:szCs w:val="20"/>
        </w:rPr>
        <w:t xml:space="preserve"> је у звању клиничког асистента </w:t>
      </w:r>
      <w:r w:rsidR="001A1BA9" w:rsidRPr="000B7140">
        <w:rPr>
          <w:sz w:val="20"/>
          <w:szCs w:val="20"/>
        </w:rPr>
        <w:t xml:space="preserve">а потом и доцента </w:t>
      </w:r>
      <w:r w:rsidRPr="000B7140">
        <w:rPr>
          <w:sz w:val="20"/>
          <w:szCs w:val="20"/>
        </w:rPr>
        <w:t xml:space="preserve">на Катедри </w:t>
      </w:r>
      <w:r w:rsidR="001A1BA9" w:rsidRPr="000B7140">
        <w:rPr>
          <w:sz w:val="20"/>
          <w:szCs w:val="20"/>
        </w:rPr>
        <w:t>интерне медицине</w:t>
      </w:r>
      <w:r w:rsidRPr="000B7140">
        <w:rPr>
          <w:sz w:val="20"/>
          <w:szCs w:val="20"/>
        </w:rPr>
        <w:t xml:space="preserve"> у периоду од 201</w:t>
      </w:r>
      <w:r w:rsidR="001A1BA9" w:rsidRPr="000B7140">
        <w:rPr>
          <w:sz w:val="20"/>
          <w:szCs w:val="20"/>
        </w:rPr>
        <w:t>3</w:t>
      </w:r>
      <w:r w:rsidRPr="000B7140">
        <w:rPr>
          <w:sz w:val="20"/>
          <w:szCs w:val="20"/>
        </w:rPr>
        <w:t>-202</w:t>
      </w:r>
      <w:r w:rsidR="001A1BA9" w:rsidRPr="000B7140">
        <w:rPr>
          <w:sz w:val="20"/>
          <w:szCs w:val="20"/>
        </w:rPr>
        <w:t>5</w:t>
      </w:r>
      <w:r w:rsidRPr="000B7140">
        <w:rPr>
          <w:sz w:val="20"/>
          <w:szCs w:val="20"/>
        </w:rPr>
        <w:t>.</w:t>
      </w:r>
      <w:r w:rsidR="008B7566" w:rsidRPr="000B7140">
        <w:rPr>
          <w:sz w:val="20"/>
          <w:szCs w:val="20"/>
        </w:rPr>
        <w:t xml:space="preserve"> </w:t>
      </w:r>
      <w:r w:rsidRPr="000B7140">
        <w:rPr>
          <w:sz w:val="20"/>
          <w:szCs w:val="20"/>
        </w:rPr>
        <w:t xml:space="preserve">године у VII и VIII семестру, 5 пута недељно, као и у XI семестру (вежбе и семинари у оквиру </w:t>
      </w:r>
      <w:r w:rsidR="008B7566" w:rsidRPr="000B7140">
        <w:rPr>
          <w:sz w:val="20"/>
          <w:szCs w:val="20"/>
        </w:rPr>
        <w:t>клиничког</w:t>
      </w:r>
      <w:r w:rsidR="001A1BA9" w:rsidRPr="000B7140">
        <w:rPr>
          <w:sz w:val="20"/>
          <w:szCs w:val="20"/>
        </w:rPr>
        <w:t xml:space="preserve"> стажа</w:t>
      </w:r>
      <w:r w:rsidRPr="000B7140">
        <w:rPr>
          <w:sz w:val="20"/>
          <w:szCs w:val="20"/>
        </w:rPr>
        <w:t xml:space="preserve">). </w:t>
      </w:r>
      <w:r w:rsidR="008B7566" w:rsidRPr="000B7140">
        <w:rPr>
          <w:sz w:val="20"/>
          <w:szCs w:val="20"/>
        </w:rPr>
        <w:t xml:space="preserve">Као предавач у звању доцента предаје из области интерне медицине, као и Клиничку пропедевтику. Испитивач је на предмету Интерна медицина и Клиничка пропедевтика на основним студијама. Води изборну наставу из предмета «Пушење и превенција пушења» и и испитивач је на овом предмету. </w:t>
      </w:r>
    </w:p>
    <w:p w14:paraId="08D74C1A" w14:textId="77777777" w:rsidR="00702F7D" w:rsidRPr="000B7140" w:rsidRDefault="00702F7D" w:rsidP="008B7566">
      <w:pPr>
        <w:jc w:val="both"/>
        <w:rPr>
          <w:sz w:val="20"/>
          <w:szCs w:val="20"/>
        </w:rPr>
      </w:pPr>
      <w:r w:rsidRPr="000B7140">
        <w:rPr>
          <w:sz w:val="20"/>
          <w:szCs w:val="20"/>
        </w:rPr>
        <w:t xml:space="preserve">Практичну и теоријску наставу води интерактивно чиме мотивише студенте за већу активност и подстиче њихово интересовање. У раду са студентима показује изузетан ентузијазам и преданост, увек </w:t>
      </w:r>
      <w:r w:rsidR="008B7566" w:rsidRPr="000B7140">
        <w:rPr>
          <w:sz w:val="20"/>
          <w:szCs w:val="20"/>
        </w:rPr>
        <w:t xml:space="preserve">је </w:t>
      </w:r>
      <w:r w:rsidRPr="000B7140">
        <w:rPr>
          <w:sz w:val="20"/>
          <w:szCs w:val="20"/>
        </w:rPr>
        <w:t>доступ</w:t>
      </w:r>
      <w:r w:rsidR="008B7566" w:rsidRPr="000B7140">
        <w:rPr>
          <w:sz w:val="20"/>
          <w:szCs w:val="20"/>
        </w:rPr>
        <w:t>ан</w:t>
      </w:r>
      <w:r w:rsidRPr="000B7140">
        <w:rPr>
          <w:sz w:val="20"/>
          <w:szCs w:val="20"/>
        </w:rPr>
        <w:t xml:space="preserve"> за питања, сугестије и консултације. Показа</w:t>
      </w:r>
      <w:r w:rsidR="008B7566" w:rsidRPr="000B7140">
        <w:rPr>
          <w:sz w:val="20"/>
          <w:szCs w:val="20"/>
        </w:rPr>
        <w:t>о</w:t>
      </w:r>
      <w:r w:rsidRPr="000B7140">
        <w:rPr>
          <w:sz w:val="20"/>
          <w:szCs w:val="20"/>
        </w:rPr>
        <w:t xml:space="preserve"> је озбиљност и одговорност у раду као и непосредност у контакту са студентима, што </w:t>
      </w:r>
      <w:r w:rsidR="008B7566" w:rsidRPr="000B7140">
        <w:rPr>
          <w:sz w:val="20"/>
          <w:szCs w:val="20"/>
        </w:rPr>
        <w:t>ј</w:t>
      </w:r>
      <w:r w:rsidRPr="000B7140">
        <w:rPr>
          <w:sz w:val="20"/>
          <w:szCs w:val="20"/>
        </w:rPr>
        <w:t>е резултирало одличним оценама ње</w:t>
      </w:r>
      <w:r w:rsidR="008B7566" w:rsidRPr="000B7140">
        <w:rPr>
          <w:sz w:val="20"/>
          <w:szCs w:val="20"/>
        </w:rPr>
        <w:t>говог</w:t>
      </w:r>
      <w:r w:rsidRPr="000B7140">
        <w:rPr>
          <w:sz w:val="20"/>
          <w:szCs w:val="20"/>
        </w:rPr>
        <w:t xml:space="preserve"> ангажмана. </w:t>
      </w:r>
    </w:p>
    <w:p w14:paraId="468F2FFA" w14:textId="77777777" w:rsidR="00702F7D" w:rsidRPr="000B7140" w:rsidRDefault="00702F7D">
      <w:pPr>
        <w:jc w:val="both"/>
        <w:rPr>
          <w:sz w:val="20"/>
          <w:szCs w:val="20"/>
        </w:rPr>
      </w:pPr>
      <w:r w:rsidRPr="000B7140">
        <w:rPr>
          <w:sz w:val="20"/>
          <w:szCs w:val="20"/>
        </w:rPr>
        <w:t> </w:t>
      </w:r>
    </w:p>
    <w:p w14:paraId="7E305BF0" w14:textId="77777777" w:rsidR="00702F7D" w:rsidRPr="000B7140" w:rsidRDefault="00702F7D" w:rsidP="00F00258">
      <w:pPr>
        <w:numPr>
          <w:ilvl w:val="0"/>
          <w:numId w:val="12"/>
        </w:numPr>
        <w:jc w:val="both"/>
        <w:rPr>
          <w:sz w:val="20"/>
          <w:szCs w:val="20"/>
        </w:rPr>
      </w:pPr>
      <w:r w:rsidRPr="000B7140">
        <w:rPr>
          <w:sz w:val="20"/>
          <w:szCs w:val="20"/>
        </w:rPr>
        <w:t xml:space="preserve">Настава на енглеском језику </w:t>
      </w:r>
    </w:p>
    <w:p w14:paraId="20440964" w14:textId="77777777" w:rsidR="00702F7D" w:rsidRPr="000B7140" w:rsidRDefault="00702F7D">
      <w:pPr>
        <w:jc w:val="both"/>
        <w:rPr>
          <w:sz w:val="20"/>
          <w:szCs w:val="20"/>
        </w:rPr>
      </w:pPr>
    </w:p>
    <w:p w14:paraId="6D28F6E6" w14:textId="77777777" w:rsidR="00702F7D" w:rsidRPr="000B7140" w:rsidRDefault="00702F7D">
      <w:pPr>
        <w:jc w:val="both"/>
        <w:rPr>
          <w:sz w:val="20"/>
          <w:szCs w:val="20"/>
        </w:rPr>
      </w:pPr>
      <w:r w:rsidRPr="000B7140">
        <w:rPr>
          <w:sz w:val="20"/>
          <w:szCs w:val="20"/>
        </w:rPr>
        <w:t xml:space="preserve">Др </w:t>
      </w:r>
      <w:r w:rsidR="008B7566" w:rsidRPr="000B7140">
        <w:rPr>
          <w:sz w:val="20"/>
          <w:szCs w:val="20"/>
        </w:rPr>
        <w:t>Спасоје Попевић</w:t>
      </w:r>
      <w:r w:rsidRPr="000B7140">
        <w:rPr>
          <w:sz w:val="20"/>
          <w:szCs w:val="20"/>
        </w:rPr>
        <w:t xml:space="preserve"> </w:t>
      </w:r>
      <w:r w:rsidR="008B7566" w:rsidRPr="000B7140">
        <w:rPr>
          <w:sz w:val="20"/>
          <w:szCs w:val="20"/>
        </w:rPr>
        <w:t>учествује</w:t>
      </w:r>
      <w:r w:rsidRPr="000B7140">
        <w:rPr>
          <w:sz w:val="20"/>
          <w:szCs w:val="20"/>
        </w:rPr>
        <w:t xml:space="preserve"> у настави на енглеском језику у оквиру вежби (</w:t>
      </w:r>
      <w:r w:rsidR="00656640" w:rsidRPr="000B7140">
        <w:rPr>
          <w:sz w:val="20"/>
          <w:szCs w:val="20"/>
        </w:rPr>
        <w:t>8</w:t>
      </w:r>
      <w:r w:rsidRPr="000B7140">
        <w:rPr>
          <w:sz w:val="20"/>
          <w:szCs w:val="20"/>
        </w:rPr>
        <w:t xml:space="preserve"> часова) и предавања (</w:t>
      </w:r>
      <w:r w:rsidR="00656640" w:rsidRPr="000B7140">
        <w:rPr>
          <w:sz w:val="20"/>
          <w:szCs w:val="20"/>
        </w:rPr>
        <w:t>4</w:t>
      </w:r>
      <w:r w:rsidRPr="000B7140">
        <w:rPr>
          <w:sz w:val="20"/>
          <w:szCs w:val="20"/>
        </w:rPr>
        <w:t xml:space="preserve"> час</w:t>
      </w:r>
      <w:r w:rsidR="00656640" w:rsidRPr="000B7140">
        <w:rPr>
          <w:sz w:val="20"/>
          <w:szCs w:val="20"/>
        </w:rPr>
        <w:t>а</w:t>
      </w:r>
      <w:r w:rsidRPr="000B7140">
        <w:rPr>
          <w:sz w:val="20"/>
          <w:szCs w:val="20"/>
        </w:rPr>
        <w:t xml:space="preserve">) из предмета </w:t>
      </w:r>
      <w:r w:rsidR="008B7566" w:rsidRPr="000B7140">
        <w:rPr>
          <w:sz w:val="20"/>
          <w:szCs w:val="20"/>
        </w:rPr>
        <w:t>Интерна медицина.</w:t>
      </w:r>
      <w:r w:rsidRPr="000B7140">
        <w:rPr>
          <w:sz w:val="20"/>
          <w:szCs w:val="20"/>
        </w:rPr>
        <w:t xml:space="preserve"> </w:t>
      </w:r>
    </w:p>
    <w:p w14:paraId="5794D0E3" w14:textId="77777777" w:rsidR="00702F7D" w:rsidRPr="000B7140" w:rsidRDefault="00702F7D">
      <w:pPr>
        <w:jc w:val="both"/>
        <w:rPr>
          <w:sz w:val="20"/>
          <w:szCs w:val="20"/>
        </w:rPr>
      </w:pPr>
    </w:p>
    <w:p w14:paraId="031E6DB5" w14:textId="77777777" w:rsidR="00702F7D" w:rsidRPr="000B7140" w:rsidRDefault="00702F7D" w:rsidP="00F00258">
      <w:pPr>
        <w:numPr>
          <w:ilvl w:val="0"/>
          <w:numId w:val="12"/>
        </w:numPr>
        <w:jc w:val="both"/>
        <w:rPr>
          <w:sz w:val="20"/>
          <w:szCs w:val="20"/>
        </w:rPr>
      </w:pPr>
      <w:r w:rsidRPr="000B7140">
        <w:rPr>
          <w:sz w:val="20"/>
          <w:szCs w:val="20"/>
        </w:rPr>
        <w:t xml:space="preserve">Последипломска настава </w:t>
      </w:r>
    </w:p>
    <w:p w14:paraId="4163790B" w14:textId="77777777" w:rsidR="00702F7D" w:rsidRPr="000B7140" w:rsidRDefault="00702F7D">
      <w:pPr>
        <w:jc w:val="both"/>
        <w:rPr>
          <w:sz w:val="20"/>
          <w:szCs w:val="20"/>
        </w:rPr>
      </w:pPr>
    </w:p>
    <w:p w14:paraId="20276EFF" w14:textId="77777777" w:rsidR="00702F7D" w:rsidRPr="000B7140" w:rsidRDefault="00702F7D">
      <w:pPr>
        <w:jc w:val="both"/>
        <w:rPr>
          <w:sz w:val="20"/>
          <w:szCs w:val="20"/>
        </w:rPr>
      </w:pPr>
      <w:r w:rsidRPr="000B7140">
        <w:rPr>
          <w:sz w:val="20"/>
          <w:szCs w:val="20"/>
        </w:rPr>
        <w:t xml:space="preserve">Др </w:t>
      </w:r>
      <w:r w:rsidR="00EA58B2" w:rsidRPr="000B7140">
        <w:rPr>
          <w:sz w:val="20"/>
          <w:szCs w:val="20"/>
        </w:rPr>
        <w:t>Спасоје Попевић</w:t>
      </w:r>
      <w:r w:rsidRPr="000B7140">
        <w:rPr>
          <w:sz w:val="20"/>
          <w:szCs w:val="20"/>
        </w:rPr>
        <w:t xml:space="preserve"> обавља практичну обуку </w:t>
      </w:r>
      <w:r w:rsidR="00EA58B2" w:rsidRPr="000B7140">
        <w:rPr>
          <w:sz w:val="20"/>
          <w:szCs w:val="20"/>
        </w:rPr>
        <w:t xml:space="preserve">и одржава предавања </w:t>
      </w:r>
      <w:r w:rsidRPr="000B7140">
        <w:rPr>
          <w:sz w:val="20"/>
          <w:szCs w:val="20"/>
        </w:rPr>
        <w:t xml:space="preserve">на специјализацији из </w:t>
      </w:r>
      <w:r w:rsidR="00EA58B2" w:rsidRPr="000B7140">
        <w:rPr>
          <w:sz w:val="20"/>
          <w:szCs w:val="20"/>
        </w:rPr>
        <w:t>интерне медицине</w:t>
      </w:r>
      <w:r w:rsidRPr="000B7140">
        <w:rPr>
          <w:sz w:val="20"/>
          <w:szCs w:val="20"/>
        </w:rPr>
        <w:t>,</w:t>
      </w:r>
      <w:r w:rsidR="00EA58B2" w:rsidRPr="000B7140">
        <w:rPr>
          <w:sz w:val="20"/>
          <w:szCs w:val="20"/>
        </w:rPr>
        <w:t xml:space="preserve"> </w:t>
      </w:r>
      <w:r w:rsidR="00656640" w:rsidRPr="000B7140">
        <w:rPr>
          <w:sz w:val="20"/>
          <w:szCs w:val="20"/>
        </w:rPr>
        <w:t>интернистичке</w:t>
      </w:r>
      <w:r w:rsidRPr="000B7140">
        <w:rPr>
          <w:sz w:val="20"/>
          <w:szCs w:val="20"/>
        </w:rPr>
        <w:t xml:space="preserve"> онкологије</w:t>
      </w:r>
      <w:r w:rsidR="00EA58B2" w:rsidRPr="000B7140">
        <w:rPr>
          <w:sz w:val="20"/>
          <w:szCs w:val="20"/>
        </w:rPr>
        <w:t xml:space="preserve">, опште медицине и патологије, </w:t>
      </w:r>
      <w:r w:rsidRPr="000B7140">
        <w:rPr>
          <w:sz w:val="20"/>
          <w:szCs w:val="20"/>
        </w:rPr>
        <w:t xml:space="preserve">као и уже специјализације </w:t>
      </w:r>
      <w:r w:rsidR="00EA58B2" w:rsidRPr="000B7140">
        <w:rPr>
          <w:sz w:val="20"/>
          <w:szCs w:val="20"/>
        </w:rPr>
        <w:t xml:space="preserve">пулмологије, интензивне медицине, </w:t>
      </w:r>
      <w:r w:rsidR="00E8399A" w:rsidRPr="000B7140">
        <w:rPr>
          <w:sz w:val="20"/>
          <w:szCs w:val="20"/>
        </w:rPr>
        <w:t xml:space="preserve">ургентне недицине, </w:t>
      </w:r>
      <w:r w:rsidR="00EA58B2" w:rsidRPr="000B7140">
        <w:rPr>
          <w:sz w:val="20"/>
          <w:szCs w:val="20"/>
        </w:rPr>
        <w:t>медицине бола</w:t>
      </w:r>
      <w:r w:rsidR="00656640" w:rsidRPr="000B7140">
        <w:rPr>
          <w:sz w:val="20"/>
          <w:szCs w:val="20"/>
        </w:rPr>
        <w:t>, трансплантологије са трансфузиологијом</w:t>
      </w:r>
      <w:r w:rsidR="00EA58B2" w:rsidRPr="000B7140">
        <w:rPr>
          <w:sz w:val="20"/>
          <w:szCs w:val="20"/>
        </w:rPr>
        <w:t xml:space="preserve"> и кардиоторакалне анестезије.</w:t>
      </w:r>
      <w:r w:rsidRPr="000B7140">
        <w:rPr>
          <w:sz w:val="20"/>
          <w:szCs w:val="20"/>
        </w:rPr>
        <w:t xml:space="preserve"> </w:t>
      </w:r>
      <w:r w:rsidR="00EA58B2" w:rsidRPr="000B7140">
        <w:rPr>
          <w:sz w:val="20"/>
          <w:szCs w:val="20"/>
        </w:rPr>
        <w:t>Шеф је Катедре за специјалистичку наставу из пулмологије.</w:t>
      </w:r>
    </w:p>
    <w:p w14:paraId="23D9E882" w14:textId="77777777" w:rsidR="00702F7D" w:rsidRPr="000B7140" w:rsidRDefault="00EA58B2">
      <w:pPr>
        <w:jc w:val="both"/>
        <w:rPr>
          <w:sz w:val="20"/>
          <w:szCs w:val="20"/>
        </w:rPr>
      </w:pPr>
      <w:r w:rsidRPr="000B7140">
        <w:rPr>
          <w:sz w:val="20"/>
          <w:szCs w:val="20"/>
        </w:rPr>
        <w:t xml:space="preserve">Председник је </w:t>
      </w:r>
      <w:r w:rsidR="00702F7D" w:rsidRPr="000B7140">
        <w:rPr>
          <w:sz w:val="20"/>
          <w:szCs w:val="20"/>
        </w:rPr>
        <w:t xml:space="preserve">Комисије за полагање усменог испита из уже специјализације </w:t>
      </w:r>
      <w:r w:rsidRPr="000B7140">
        <w:rPr>
          <w:sz w:val="20"/>
          <w:szCs w:val="20"/>
        </w:rPr>
        <w:t xml:space="preserve">пулмологије и члан Комисије за полагање усменог испита из медицине бола. </w:t>
      </w:r>
    </w:p>
    <w:p w14:paraId="79B97BB8" w14:textId="77777777" w:rsidR="00702F7D" w:rsidRPr="000B7140" w:rsidRDefault="00702F7D">
      <w:pPr>
        <w:jc w:val="both"/>
        <w:rPr>
          <w:sz w:val="20"/>
          <w:szCs w:val="20"/>
        </w:rPr>
      </w:pPr>
    </w:p>
    <w:p w14:paraId="5BCC4065" w14:textId="77777777" w:rsidR="00656640" w:rsidRPr="000B7140" w:rsidRDefault="00656640">
      <w:pPr>
        <w:jc w:val="both"/>
        <w:rPr>
          <w:sz w:val="20"/>
          <w:szCs w:val="20"/>
        </w:rPr>
      </w:pPr>
    </w:p>
    <w:p w14:paraId="45CF5AF4" w14:textId="77777777" w:rsidR="00656640" w:rsidRPr="000B7140" w:rsidRDefault="00656640">
      <w:pPr>
        <w:jc w:val="both"/>
        <w:rPr>
          <w:sz w:val="20"/>
          <w:szCs w:val="20"/>
        </w:rPr>
      </w:pPr>
    </w:p>
    <w:p w14:paraId="3EE10A92" w14:textId="77777777" w:rsidR="00656640" w:rsidRPr="000B7140" w:rsidRDefault="00656640">
      <w:pPr>
        <w:jc w:val="both"/>
        <w:rPr>
          <w:sz w:val="20"/>
          <w:szCs w:val="20"/>
        </w:rPr>
      </w:pPr>
    </w:p>
    <w:p w14:paraId="5A5F6B43" w14:textId="77777777" w:rsidR="00702F7D" w:rsidRPr="000B7140" w:rsidRDefault="00702F7D">
      <w:pPr>
        <w:jc w:val="both"/>
        <w:rPr>
          <w:sz w:val="20"/>
          <w:szCs w:val="20"/>
        </w:rPr>
      </w:pPr>
      <w:r w:rsidRPr="000B7140">
        <w:rPr>
          <w:sz w:val="20"/>
          <w:szCs w:val="20"/>
        </w:rPr>
        <w:t xml:space="preserve">ОЦЕНА ПЕДАГОШКОГ РАДА У СТУДЕНТСКИМ АНКЕТАМА ТОКОМ ЦЕЛОКУПНОГ ПРЕТХОДНОГ ИЗБОРНОГ ПЕРИОДА </w:t>
      </w:r>
    </w:p>
    <w:p w14:paraId="19A2DC95" w14:textId="77777777" w:rsidR="00702F7D" w:rsidRPr="000B7140" w:rsidRDefault="00702F7D">
      <w:pPr>
        <w:jc w:val="both"/>
        <w:rPr>
          <w:sz w:val="20"/>
          <w:szCs w:val="20"/>
        </w:rPr>
      </w:pPr>
    </w:p>
    <w:p w14:paraId="17F5018B" w14:textId="77777777" w:rsidR="00702F7D" w:rsidRPr="000B7140" w:rsidRDefault="00702F7D">
      <w:pPr>
        <w:jc w:val="both"/>
        <w:rPr>
          <w:sz w:val="20"/>
          <w:szCs w:val="20"/>
        </w:rPr>
      </w:pPr>
      <w:r w:rsidRPr="000B7140">
        <w:rPr>
          <w:sz w:val="20"/>
          <w:szCs w:val="20"/>
        </w:rPr>
        <w:t xml:space="preserve">Др </w:t>
      </w:r>
      <w:r w:rsidR="00EA58B2" w:rsidRPr="000B7140">
        <w:rPr>
          <w:sz w:val="20"/>
          <w:szCs w:val="20"/>
        </w:rPr>
        <w:t>Спасоје Попевић</w:t>
      </w:r>
      <w:r w:rsidRPr="000B7140">
        <w:rPr>
          <w:sz w:val="20"/>
          <w:szCs w:val="20"/>
        </w:rPr>
        <w:t>, доцент, катедра</w:t>
      </w:r>
      <w:r w:rsidR="00EA58B2" w:rsidRPr="000B7140">
        <w:rPr>
          <w:sz w:val="20"/>
          <w:szCs w:val="20"/>
        </w:rPr>
        <w:t xml:space="preserve"> Интерне медицине </w:t>
      </w:r>
      <w:r w:rsidRPr="000B7140">
        <w:rPr>
          <w:sz w:val="20"/>
          <w:szCs w:val="20"/>
        </w:rPr>
        <w:t xml:space="preserve">је у претходном изборном периоду оцењена од стране студената следећим оценама: </w:t>
      </w:r>
    </w:p>
    <w:p w14:paraId="2D48FAED" w14:textId="77777777" w:rsidR="00702F7D" w:rsidRPr="000B7140" w:rsidRDefault="00702F7D">
      <w:pPr>
        <w:jc w:val="both"/>
        <w:rPr>
          <w:sz w:val="20"/>
          <w:szCs w:val="20"/>
        </w:rPr>
      </w:pPr>
    </w:p>
    <w:p w14:paraId="63CF303C" w14:textId="77777777" w:rsidR="00702F7D" w:rsidRPr="000B7140" w:rsidRDefault="00702F7D">
      <w:pPr>
        <w:jc w:val="both"/>
        <w:rPr>
          <w:sz w:val="20"/>
          <w:szCs w:val="20"/>
        </w:rPr>
      </w:pPr>
      <w:r w:rsidRPr="000B7140">
        <w:rPr>
          <w:sz w:val="20"/>
          <w:szCs w:val="20"/>
        </w:rPr>
        <w:t>Школска 202</w:t>
      </w:r>
      <w:r w:rsidR="006022B1" w:rsidRPr="000B7140">
        <w:rPr>
          <w:sz w:val="20"/>
          <w:szCs w:val="20"/>
        </w:rPr>
        <w:t>3</w:t>
      </w:r>
      <w:r w:rsidRPr="000B7140">
        <w:rPr>
          <w:sz w:val="20"/>
          <w:szCs w:val="20"/>
        </w:rPr>
        <w:t>/2</w:t>
      </w:r>
      <w:r w:rsidR="006022B1" w:rsidRPr="000B7140">
        <w:rPr>
          <w:sz w:val="20"/>
          <w:szCs w:val="20"/>
        </w:rPr>
        <w:t>4</w:t>
      </w:r>
      <w:r w:rsidRPr="000B7140">
        <w:rPr>
          <w:sz w:val="20"/>
          <w:szCs w:val="20"/>
        </w:rPr>
        <w:t xml:space="preserve">. година – </w:t>
      </w:r>
      <w:r w:rsidR="006022B1" w:rsidRPr="000B7140">
        <w:rPr>
          <w:sz w:val="20"/>
          <w:szCs w:val="20"/>
        </w:rPr>
        <w:t>4,74</w:t>
      </w:r>
    </w:p>
    <w:p w14:paraId="1E7A5B58" w14:textId="77777777" w:rsidR="00702F7D" w:rsidRPr="000B7140" w:rsidRDefault="00702F7D">
      <w:pPr>
        <w:jc w:val="both"/>
        <w:rPr>
          <w:sz w:val="20"/>
          <w:szCs w:val="20"/>
        </w:rPr>
      </w:pPr>
      <w:r w:rsidRPr="000B7140">
        <w:rPr>
          <w:sz w:val="20"/>
          <w:szCs w:val="20"/>
        </w:rPr>
        <w:t>Школска 202</w:t>
      </w:r>
      <w:r w:rsidR="006022B1" w:rsidRPr="000B7140">
        <w:rPr>
          <w:sz w:val="20"/>
          <w:szCs w:val="20"/>
        </w:rPr>
        <w:t>2</w:t>
      </w:r>
      <w:r w:rsidRPr="000B7140">
        <w:rPr>
          <w:sz w:val="20"/>
          <w:szCs w:val="20"/>
        </w:rPr>
        <w:t>/2</w:t>
      </w:r>
      <w:r w:rsidR="006022B1" w:rsidRPr="000B7140">
        <w:rPr>
          <w:sz w:val="20"/>
          <w:szCs w:val="20"/>
        </w:rPr>
        <w:t>3</w:t>
      </w:r>
      <w:r w:rsidRPr="000B7140">
        <w:rPr>
          <w:sz w:val="20"/>
          <w:szCs w:val="20"/>
        </w:rPr>
        <w:t xml:space="preserve">. година – </w:t>
      </w:r>
      <w:r w:rsidR="006022B1" w:rsidRPr="000B7140">
        <w:rPr>
          <w:sz w:val="20"/>
          <w:szCs w:val="20"/>
        </w:rPr>
        <w:t>5</w:t>
      </w:r>
    </w:p>
    <w:p w14:paraId="570F07DF" w14:textId="77777777" w:rsidR="00702F7D" w:rsidRPr="000B7140" w:rsidRDefault="00702F7D">
      <w:pPr>
        <w:jc w:val="both"/>
        <w:rPr>
          <w:sz w:val="20"/>
          <w:szCs w:val="20"/>
        </w:rPr>
      </w:pPr>
      <w:r w:rsidRPr="000B7140">
        <w:rPr>
          <w:sz w:val="20"/>
          <w:szCs w:val="20"/>
        </w:rPr>
        <w:t>Школска 202</w:t>
      </w:r>
      <w:r w:rsidR="006022B1" w:rsidRPr="000B7140">
        <w:rPr>
          <w:sz w:val="20"/>
          <w:szCs w:val="20"/>
        </w:rPr>
        <w:t>1</w:t>
      </w:r>
      <w:r w:rsidRPr="000B7140">
        <w:rPr>
          <w:sz w:val="20"/>
          <w:szCs w:val="20"/>
        </w:rPr>
        <w:t>/2</w:t>
      </w:r>
      <w:r w:rsidR="006022B1" w:rsidRPr="000B7140">
        <w:rPr>
          <w:sz w:val="20"/>
          <w:szCs w:val="20"/>
        </w:rPr>
        <w:t>2</w:t>
      </w:r>
      <w:r w:rsidRPr="000B7140">
        <w:rPr>
          <w:sz w:val="20"/>
          <w:szCs w:val="20"/>
        </w:rPr>
        <w:t xml:space="preserve">. година – </w:t>
      </w:r>
      <w:r w:rsidR="006022B1" w:rsidRPr="000B7140">
        <w:rPr>
          <w:sz w:val="20"/>
          <w:szCs w:val="20"/>
        </w:rPr>
        <w:t>4,78</w:t>
      </w:r>
    </w:p>
    <w:p w14:paraId="76ADEC18" w14:textId="77777777" w:rsidR="00702F7D" w:rsidRPr="000B7140" w:rsidRDefault="00702F7D">
      <w:pPr>
        <w:jc w:val="both"/>
        <w:rPr>
          <w:sz w:val="20"/>
          <w:szCs w:val="20"/>
        </w:rPr>
      </w:pPr>
      <w:r w:rsidRPr="000B7140">
        <w:rPr>
          <w:sz w:val="20"/>
          <w:szCs w:val="20"/>
        </w:rPr>
        <w:t>Школска 202</w:t>
      </w:r>
      <w:r w:rsidR="006022B1" w:rsidRPr="000B7140">
        <w:rPr>
          <w:sz w:val="20"/>
          <w:szCs w:val="20"/>
        </w:rPr>
        <w:t>0</w:t>
      </w:r>
      <w:r w:rsidRPr="000B7140">
        <w:rPr>
          <w:sz w:val="20"/>
          <w:szCs w:val="20"/>
        </w:rPr>
        <w:t>/2</w:t>
      </w:r>
      <w:r w:rsidR="006022B1" w:rsidRPr="000B7140">
        <w:rPr>
          <w:sz w:val="20"/>
          <w:szCs w:val="20"/>
        </w:rPr>
        <w:t>1</w:t>
      </w:r>
      <w:r w:rsidRPr="000B7140">
        <w:rPr>
          <w:sz w:val="20"/>
          <w:szCs w:val="20"/>
        </w:rPr>
        <w:t xml:space="preserve">. година – </w:t>
      </w:r>
      <w:r w:rsidR="006022B1" w:rsidRPr="000B7140">
        <w:rPr>
          <w:sz w:val="20"/>
          <w:szCs w:val="20"/>
        </w:rPr>
        <w:t>5</w:t>
      </w:r>
    </w:p>
    <w:p w14:paraId="09475F1D" w14:textId="77777777" w:rsidR="00702F7D" w:rsidRPr="000B7140" w:rsidRDefault="00702F7D">
      <w:pPr>
        <w:jc w:val="both"/>
        <w:rPr>
          <w:sz w:val="20"/>
          <w:szCs w:val="20"/>
        </w:rPr>
      </w:pPr>
      <w:r w:rsidRPr="000B7140">
        <w:rPr>
          <w:sz w:val="20"/>
          <w:szCs w:val="20"/>
        </w:rPr>
        <w:t>Школска 20</w:t>
      </w:r>
      <w:r w:rsidR="006022B1" w:rsidRPr="000B7140">
        <w:rPr>
          <w:sz w:val="20"/>
          <w:szCs w:val="20"/>
        </w:rPr>
        <w:t>19</w:t>
      </w:r>
      <w:r w:rsidRPr="000B7140">
        <w:rPr>
          <w:sz w:val="20"/>
          <w:szCs w:val="20"/>
        </w:rPr>
        <w:t>/2</w:t>
      </w:r>
      <w:r w:rsidR="006022B1" w:rsidRPr="000B7140">
        <w:rPr>
          <w:sz w:val="20"/>
          <w:szCs w:val="20"/>
        </w:rPr>
        <w:t>0</w:t>
      </w:r>
      <w:r w:rsidRPr="000B7140">
        <w:rPr>
          <w:sz w:val="20"/>
          <w:szCs w:val="20"/>
        </w:rPr>
        <w:t xml:space="preserve">. година – </w:t>
      </w:r>
      <w:r w:rsidR="00656640" w:rsidRPr="000B7140">
        <w:rPr>
          <w:sz w:val="20"/>
          <w:szCs w:val="20"/>
        </w:rPr>
        <w:t>5</w:t>
      </w:r>
    </w:p>
    <w:p w14:paraId="1218A1E5" w14:textId="77777777" w:rsidR="00702F7D" w:rsidRPr="000B7140" w:rsidRDefault="00702F7D">
      <w:pPr>
        <w:jc w:val="both"/>
        <w:rPr>
          <w:sz w:val="20"/>
          <w:szCs w:val="20"/>
        </w:rPr>
      </w:pPr>
    </w:p>
    <w:p w14:paraId="4B01ABA2" w14:textId="77777777" w:rsidR="002F7D89" w:rsidRPr="000B7140" w:rsidRDefault="002F7D89" w:rsidP="002F7D89">
      <w:pPr>
        <w:jc w:val="both"/>
        <w:rPr>
          <w:sz w:val="20"/>
          <w:szCs w:val="20"/>
        </w:rPr>
      </w:pPr>
      <w:r w:rsidRPr="000B7140">
        <w:rPr>
          <w:sz w:val="20"/>
          <w:szCs w:val="20"/>
        </w:rPr>
        <w:t>Г. ОЦЕНА РЕЗУЛТАТА У ОБЕЗБЕЂИВАЊУ НАУЧНО-НАСТАВНОГ ПОДМЛАТКА</w:t>
      </w:r>
    </w:p>
    <w:p w14:paraId="1A22507A" w14:textId="77777777" w:rsidR="002F7D89" w:rsidRPr="000B7140" w:rsidRDefault="002F7D89" w:rsidP="002F7D89">
      <w:pPr>
        <w:jc w:val="both"/>
        <w:rPr>
          <w:sz w:val="20"/>
          <w:szCs w:val="20"/>
        </w:rPr>
      </w:pPr>
    </w:p>
    <w:p w14:paraId="31761E01" w14:textId="77777777" w:rsidR="002F7D89" w:rsidRPr="000B7140" w:rsidRDefault="002F7D89" w:rsidP="002F7D89">
      <w:pPr>
        <w:jc w:val="both"/>
        <w:rPr>
          <w:sz w:val="20"/>
          <w:szCs w:val="20"/>
        </w:rPr>
      </w:pPr>
      <w:r w:rsidRPr="000B7140">
        <w:rPr>
          <w:sz w:val="20"/>
          <w:szCs w:val="20"/>
        </w:rPr>
        <w:t>•</w:t>
      </w:r>
      <w:r w:rsidRPr="000B7140">
        <w:rPr>
          <w:sz w:val="20"/>
          <w:szCs w:val="20"/>
        </w:rPr>
        <w:tab/>
        <w:t>Руковођење израдом завршних дипломских радова</w:t>
      </w:r>
    </w:p>
    <w:p w14:paraId="1B69E35C" w14:textId="77777777" w:rsidR="002F7D89" w:rsidRPr="000B7140" w:rsidRDefault="002F7D89" w:rsidP="002F7D89">
      <w:pPr>
        <w:jc w:val="both"/>
        <w:rPr>
          <w:sz w:val="20"/>
          <w:szCs w:val="20"/>
        </w:rPr>
      </w:pPr>
    </w:p>
    <w:p w14:paraId="4843EF7A" w14:textId="77777777" w:rsidR="002F7D89" w:rsidRPr="000B7140" w:rsidRDefault="002F7D89" w:rsidP="002F7D89">
      <w:pPr>
        <w:jc w:val="both"/>
        <w:rPr>
          <w:sz w:val="20"/>
          <w:szCs w:val="20"/>
        </w:rPr>
      </w:pPr>
      <w:r w:rsidRPr="000B7140">
        <w:rPr>
          <w:sz w:val="20"/>
          <w:szCs w:val="20"/>
        </w:rPr>
        <w:t>Студент Вања Враголић (бр. индекса 396/08) под називом »Инвазивна пулмолошка дијагностика плеуралних излива« који је успешно одбранила 2014. године.</w:t>
      </w:r>
    </w:p>
    <w:p w14:paraId="7146F7DB" w14:textId="77777777" w:rsidR="002F7D89" w:rsidRPr="000B7140" w:rsidRDefault="002F7D89" w:rsidP="002F7D89">
      <w:pPr>
        <w:jc w:val="both"/>
        <w:rPr>
          <w:sz w:val="20"/>
          <w:szCs w:val="20"/>
        </w:rPr>
      </w:pPr>
      <w:r w:rsidRPr="000B7140">
        <w:rPr>
          <w:sz w:val="20"/>
          <w:szCs w:val="20"/>
        </w:rPr>
        <w:t>Студент Меланија Рашић (бр. индекса 266/11) под називом »Улога бронхоскопије у дијагностици и процени проширености малигних тумора плућа« који је успешно одбранила 14.07.2017.</w:t>
      </w:r>
    </w:p>
    <w:p w14:paraId="4A9F72E9" w14:textId="77777777" w:rsidR="002F7D89" w:rsidRPr="000B7140" w:rsidRDefault="002F7D89" w:rsidP="002F7D89">
      <w:pPr>
        <w:jc w:val="both"/>
        <w:rPr>
          <w:sz w:val="20"/>
          <w:szCs w:val="20"/>
        </w:rPr>
      </w:pPr>
      <w:r w:rsidRPr="000B7140">
        <w:rPr>
          <w:sz w:val="20"/>
          <w:szCs w:val="20"/>
        </w:rPr>
        <w:t>Студент Исидора Петковић (бр. индекса 462/11) под називом »Инвазивна пулмолошка дијагностика болести плеуре« који је успешно одбранила октобра 2017. године.</w:t>
      </w:r>
    </w:p>
    <w:p w14:paraId="62083347" w14:textId="77777777" w:rsidR="002F7D89" w:rsidRPr="000B7140" w:rsidRDefault="002F7D89" w:rsidP="002F7D89">
      <w:pPr>
        <w:jc w:val="both"/>
        <w:rPr>
          <w:sz w:val="20"/>
          <w:szCs w:val="20"/>
        </w:rPr>
      </w:pPr>
      <w:r w:rsidRPr="000B7140">
        <w:rPr>
          <w:sz w:val="20"/>
          <w:szCs w:val="20"/>
        </w:rPr>
        <w:t>Студент Алекса Коругић (бр. индекса 026/13) под називом »Бронхоскопска палијација диспнеје« који је успешно одбранио децембра 2019.</w:t>
      </w:r>
    </w:p>
    <w:p w14:paraId="6FA41470" w14:textId="77777777" w:rsidR="002F7D89" w:rsidRPr="000B7140" w:rsidRDefault="002F7D89" w:rsidP="002F7D89">
      <w:pPr>
        <w:jc w:val="both"/>
        <w:rPr>
          <w:sz w:val="20"/>
          <w:szCs w:val="20"/>
        </w:rPr>
      </w:pPr>
      <w:r w:rsidRPr="000B7140">
        <w:rPr>
          <w:sz w:val="20"/>
          <w:szCs w:val="20"/>
        </w:rPr>
        <w:t>Студент Радишић Стефан (бр. индекса 2014/049) рад под називом „Бронхоскопија у јединици интензивног лечења“ одбрањен 17.09.2020. године.</w:t>
      </w:r>
    </w:p>
    <w:p w14:paraId="04B1113D" w14:textId="77777777" w:rsidR="002F7D89" w:rsidRPr="000B7140" w:rsidRDefault="002F7D89" w:rsidP="002F7D89">
      <w:pPr>
        <w:jc w:val="both"/>
        <w:rPr>
          <w:sz w:val="20"/>
          <w:szCs w:val="20"/>
        </w:rPr>
      </w:pPr>
      <w:r w:rsidRPr="000B7140">
        <w:rPr>
          <w:sz w:val="20"/>
          <w:szCs w:val="20"/>
        </w:rPr>
        <w:t>Студент Петровић Срђан (бр. индекса 2015/276) рад под називом „Бронхоскопија у дијагностици тумора плућа“ одбрањен 20.09.2022. године.</w:t>
      </w:r>
    </w:p>
    <w:p w14:paraId="17EF1114" w14:textId="77777777" w:rsidR="002F7D89" w:rsidRPr="000B7140" w:rsidRDefault="002F7D89" w:rsidP="002F7D89">
      <w:pPr>
        <w:jc w:val="both"/>
        <w:rPr>
          <w:sz w:val="20"/>
          <w:szCs w:val="20"/>
        </w:rPr>
      </w:pPr>
      <w:r w:rsidRPr="000B7140">
        <w:rPr>
          <w:sz w:val="20"/>
          <w:szCs w:val="20"/>
        </w:rPr>
        <w:t>Студент Стојковић Стефан (бр. индекса 2015/006) рад под називом „Хемоптизије - дијагностика и лечење“ одбрањен 23.06.2022. године.</w:t>
      </w:r>
    </w:p>
    <w:p w14:paraId="496EDD6B" w14:textId="77777777" w:rsidR="002F7D89" w:rsidRPr="000B7140" w:rsidRDefault="002F7D89" w:rsidP="002F7D89">
      <w:pPr>
        <w:jc w:val="both"/>
        <w:rPr>
          <w:sz w:val="20"/>
          <w:szCs w:val="20"/>
        </w:rPr>
      </w:pPr>
    </w:p>
    <w:p w14:paraId="3D3131B4" w14:textId="77777777" w:rsidR="002F7D89" w:rsidRPr="000B7140" w:rsidRDefault="002F7D89" w:rsidP="002F7D89">
      <w:pPr>
        <w:jc w:val="both"/>
        <w:rPr>
          <w:sz w:val="20"/>
          <w:szCs w:val="20"/>
        </w:rPr>
      </w:pPr>
      <w:r w:rsidRPr="000B7140">
        <w:rPr>
          <w:sz w:val="20"/>
          <w:szCs w:val="20"/>
        </w:rPr>
        <w:t>•</w:t>
      </w:r>
      <w:r w:rsidRPr="000B7140">
        <w:rPr>
          <w:sz w:val="20"/>
          <w:szCs w:val="20"/>
        </w:rPr>
        <w:tab/>
        <w:t>Руковођење израдом  завршних последипломских радова</w:t>
      </w:r>
    </w:p>
    <w:p w14:paraId="234CAC72" w14:textId="77777777" w:rsidR="002F7D89" w:rsidRPr="000B7140" w:rsidRDefault="002F7D89" w:rsidP="002F7D89">
      <w:pPr>
        <w:jc w:val="both"/>
        <w:rPr>
          <w:sz w:val="20"/>
          <w:szCs w:val="20"/>
        </w:rPr>
      </w:pPr>
      <w:r w:rsidRPr="000B7140">
        <w:rPr>
          <w:sz w:val="20"/>
          <w:szCs w:val="20"/>
        </w:rPr>
        <w:t xml:space="preserve"> </w:t>
      </w:r>
    </w:p>
    <w:p w14:paraId="4F805406" w14:textId="77777777" w:rsidR="002F7D89" w:rsidRPr="000B7140" w:rsidRDefault="002F7D89" w:rsidP="002F7D89">
      <w:pPr>
        <w:jc w:val="both"/>
        <w:rPr>
          <w:sz w:val="20"/>
          <w:szCs w:val="20"/>
        </w:rPr>
      </w:pPr>
      <w:r w:rsidRPr="000B7140">
        <w:rPr>
          <w:sz w:val="20"/>
          <w:szCs w:val="20"/>
        </w:rPr>
        <w:t>Др Наташа Ђурђевић рад под називом „Корелација клиничке слике и пречника леве и десне коморе срца одређених компјутеризованом томографијом и њихова предиктивна вредност за развој инсуфицијенције десне коморе код пацијената с плућном тромбоемболијом ниског и високог ризика“ одбрањен 03.04.2024. године.</w:t>
      </w:r>
    </w:p>
    <w:p w14:paraId="09245661" w14:textId="77777777" w:rsidR="002F7D89" w:rsidRPr="000B7140" w:rsidRDefault="002F7D89" w:rsidP="002F7D89">
      <w:pPr>
        <w:jc w:val="both"/>
        <w:rPr>
          <w:sz w:val="20"/>
          <w:szCs w:val="20"/>
        </w:rPr>
      </w:pPr>
      <w:r w:rsidRPr="000B7140">
        <w:rPr>
          <w:sz w:val="20"/>
          <w:szCs w:val="20"/>
        </w:rPr>
        <w:t>Др Бранислав Илић рад под називом „Клинички и ендоскопски фактори који утичу на исход и ток лечења пацијената с ендобронхијалном туберкулозом“ одбрањен 24.09.2025. године.</w:t>
      </w:r>
    </w:p>
    <w:p w14:paraId="521285CD" w14:textId="77777777" w:rsidR="002F7D89" w:rsidRPr="000B7140" w:rsidRDefault="002F7D89" w:rsidP="002F7D89">
      <w:pPr>
        <w:jc w:val="both"/>
        <w:rPr>
          <w:sz w:val="20"/>
          <w:szCs w:val="20"/>
        </w:rPr>
      </w:pPr>
      <w:r w:rsidRPr="000B7140">
        <w:rPr>
          <w:sz w:val="20"/>
          <w:szCs w:val="20"/>
        </w:rPr>
        <w:t xml:space="preserve">                 </w:t>
      </w:r>
    </w:p>
    <w:p w14:paraId="2BA3FD03" w14:textId="77777777" w:rsidR="002F7D89" w:rsidRPr="000B7140" w:rsidRDefault="002F7D89" w:rsidP="002F7D89">
      <w:pPr>
        <w:jc w:val="both"/>
        <w:rPr>
          <w:sz w:val="20"/>
          <w:szCs w:val="20"/>
        </w:rPr>
      </w:pPr>
      <w:r w:rsidRPr="000B7140">
        <w:rPr>
          <w:sz w:val="20"/>
          <w:szCs w:val="20"/>
        </w:rPr>
        <w:t>•</w:t>
      </w:r>
      <w:r w:rsidRPr="000B7140">
        <w:rPr>
          <w:sz w:val="20"/>
          <w:szCs w:val="20"/>
        </w:rPr>
        <w:tab/>
        <w:t xml:space="preserve">Чланство у Комисијама за одбрану дипломских радова </w:t>
      </w:r>
    </w:p>
    <w:p w14:paraId="4D2E3960" w14:textId="77777777" w:rsidR="002F7D89" w:rsidRPr="000B7140" w:rsidRDefault="002F7D89" w:rsidP="002F7D89">
      <w:pPr>
        <w:jc w:val="both"/>
        <w:rPr>
          <w:sz w:val="20"/>
          <w:szCs w:val="20"/>
        </w:rPr>
      </w:pPr>
    </w:p>
    <w:p w14:paraId="015BF730" w14:textId="77777777" w:rsidR="002F7D89" w:rsidRPr="000B7140" w:rsidRDefault="002F7D89" w:rsidP="002F7D89">
      <w:pPr>
        <w:jc w:val="both"/>
        <w:rPr>
          <w:sz w:val="20"/>
          <w:szCs w:val="20"/>
        </w:rPr>
      </w:pPr>
      <w:r w:rsidRPr="000B7140">
        <w:rPr>
          <w:sz w:val="20"/>
          <w:szCs w:val="20"/>
        </w:rPr>
        <w:t>Студент Милена Ђорђевић (бр. индекса 16/09) рад под називом »Ванболничке пнеумоније« успешно одбрањен 25.06.2015. године.</w:t>
      </w:r>
    </w:p>
    <w:p w14:paraId="4026A1B6" w14:textId="77777777" w:rsidR="002F7D89" w:rsidRPr="000B7140" w:rsidRDefault="002F7D89" w:rsidP="002F7D89">
      <w:pPr>
        <w:jc w:val="both"/>
        <w:rPr>
          <w:sz w:val="20"/>
          <w:szCs w:val="20"/>
        </w:rPr>
      </w:pPr>
      <w:r w:rsidRPr="000B7140">
        <w:rPr>
          <w:sz w:val="20"/>
          <w:szCs w:val="20"/>
        </w:rPr>
        <w:t>Студент Страхиња Михаиловић (бр. индекса 196/12) рад под називом »Латентна туберкулозна инфекција у светлу биолошке терапије« успешно одбрањен 2019. године.</w:t>
      </w:r>
    </w:p>
    <w:p w14:paraId="2516A294" w14:textId="77777777" w:rsidR="002F7D89" w:rsidRPr="000B7140" w:rsidRDefault="002F7D89" w:rsidP="002F7D89">
      <w:pPr>
        <w:jc w:val="both"/>
        <w:rPr>
          <w:sz w:val="20"/>
          <w:szCs w:val="20"/>
        </w:rPr>
      </w:pPr>
      <w:r w:rsidRPr="000B7140">
        <w:rPr>
          <w:sz w:val="20"/>
          <w:szCs w:val="20"/>
        </w:rPr>
        <w:t>Студент Никола Милијевић (бр. индекса 52/14) рад под називом »Диспнеја код пацијената с карциномом плућа« успешно одбрањен 17.07.2020. године.</w:t>
      </w:r>
    </w:p>
    <w:p w14:paraId="545A32F6" w14:textId="77777777" w:rsidR="002F7D89" w:rsidRPr="000B7140" w:rsidRDefault="002F7D89" w:rsidP="002F7D89">
      <w:pPr>
        <w:jc w:val="both"/>
        <w:rPr>
          <w:sz w:val="20"/>
          <w:szCs w:val="20"/>
        </w:rPr>
      </w:pPr>
    </w:p>
    <w:p w14:paraId="5DA0CEF2" w14:textId="77777777" w:rsidR="002F7D89" w:rsidRPr="000B7140" w:rsidRDefault="002F7D89" w:rsidP="002F7D89">
      <w:pPr>
        <w:jc w:val="both"/>
        <w:rPr>
          <w:sz w:val="20"/>
          <w:szCs w:val="20"/>
        </w:rPr>
      </w:pPr>
      <w:r w:rsidRPr="000B7140">
        <w:rPr>
          <w:sz w:val="20"/>
          <w:szCs w:val="20"/>
        </w:rPr>
        <w:t>•</w:t>
      </w:r>
      <w:r w:rsidRPr="000B7140">
        <w:rPr>
          <w:sz w:val="20"/>
          <w:szCs w:val="20"/>
        </w:rPr>
        <w:tab/>
        <w:t>Чланство у комисијама за одбрану завршних последипломских радова</w:t>
      </w:r>
    </w:p>
    <w:p w14:paraId="7D2FFB64" w14:textId="77777777" w:rsidR="002F7D89" w:rsidRPr="000B7140" w:rsidRDefault="002F7D89" w:rsidP="002F7D89">
      <w:pPr>
        <w:jc w:val="both"/>
        <w:rPr>
          <w:sz w:val="20"/>
          <w:szCs w:val="20"/>
        </w:rPr>
      </w:pPr>
    </w:p>
    <w:p w14:paraId="34CC3798" w14:textId="77777777" w:rsidR="002F7D89" w:rsidRPr="000B7140" w:rsidRDefault="002F7D89" w:rsidP="002F7D89">
      <w:pPr>
        <w:jc w:val="both"/>
        <w:rPr>
          <w:sz w:val="20"/>
          <w:szCs w:val="20"/>
        </w:rPr>
      </w:pPr>
      <w:r w:rsidRPr="000B7140">
        <w:rPr>
          <w:sz w:val="20"/>
          <w:szCs w:val="20"/>
        </w:rPr>
        <w:t>Др Маја Омчикус рад под називом „Критеријуми за ванболничко лечење плућне тромбоемболије“ одбрањен 01.10.2024. године.</w:t>
      </w:r>
    </w:p>
    <w:p w14:paraId="197D9D42" w14:textId="77777777" w:rsidR="002F7D89" w:rsidRPr="000B7140" w:rsidRDefault="002F7D89" w:rsidP="002F7D89">
      <w:pPr>
        <w:jc w:val="both"/>
        <w:rPr>
          <w:sz w:val="20"/>
          <w:szCs w:val="20"/>
        </w:rPr>
      </w:pPr>
      <w:r w:rsidRPr="000B7140">
        <w:rPr>
          <w:sz w:val="20"/>
          <w:szCs w:val="20"/>
        </w:rPr>
        <w:t>Др Виолета Жарков рад под називом „Утицај клиничко-лабораторијских параметара на клинички ток ЦОВИД-19“ одбрањен 09.04.2022. године.</w:t>
      </w:r>
    </w:p>
    <w:p w14:paraId="0306BB0E" w14:textId="77777777" w:rsidR="002F7D89" w:rsidRPr="000B7140" w:rsidRDefault="002F7D89" w:rsidP="002F7D89">
      <w:pPr>
        <w:jc w:val="both"/>
        <w:rPr>
          <w:sz w:val="20"/>
          <w:szCs w:val="20"/>
        </w:rPr>
      </w:pPr>
      <w:r w:rsidRPr="000B7140">
        <w:rPr>
          <w:sz w:val="20"/>
          <w:szCs w:val="20"/>
        </w:rPr>
        <w:t>Др Весна Колетић рад под називом „Ефекти хипербаричне оксигенотерапије у процесу опоравка пацијената са умором и диспнејом као најчешћим пост ЦОВИД-19 симптомима“ одбрањен 09.06.2025. године.</w:t>
      </w:r>
    </w:p>
    <w:p w14:paraId="3442C5E7" w14:textId="77777777" w:rsidR="002F7D89" w:rsidRPr="000B7140" w:rsidRDefault="002F7D89" w:rsidP="002F7D89">
      <w:pPr>
        <w:jc w:val="both"/>
        <w:rPr>
          <w:sz w:val="20"/>
          <w:szCs w:val="20"/>
        </w:rPr>
      </w:pPr>
      <w:r w:rsidRPr="000B7140">
        <w:rPr>
          <w:sz w:val="20"/>
          <w:szCs w:val="20"/>
        </w:rPr>
        <w:t>Др Тамара Лазић Голубовић рад под називом „Процена гасног састава артеријске крви код пацијената на хроничном програму хемодијализе“ одбрањен 16.09.2024. године.</w:t>
      </w:r>
    </w:p>
    <w:p w14:paraId="7D263EA1" w14:textId="00AF0325" w:rsidR="002F7D89" w:rsidRPr="000B7140" w:rsidRDefault="002F7D89" w:rsidP="002F7D89">
      <w:pPr>
        <w:jc w:val="both"/>
        <w:rPr>
          <w:sz w:val="20"/>
          <w:szCs w:val="20"/>
        </w:rPr>
      </w:pPr>
      <w:r w:rsidRPr="000B7140">
        <w:rPr>
          <w:sz w:val="20"/>
          <w:szCs w:val="20"/>
        </w:rPr>
        <w:t>Др Јована Машковић Пекмезовић рад под називом „Фактори који утичу на брзину пропадања вредности FEV1 код пацијената са хроничном опструктивном болести плућа“ одбрањен 16.09.2024. године.</w:t>
      </w:r>
    </w:p>
    <w:p w14:paraId="7F34554C" w14:textId="4C71EB27" w:rsidR="00FE3280" w:rsidRPr="000B7140" w:rsidRDefault="00FE3280" w:rsidP="002F7D89">
      <w:pPr>
        <w:pageBreakBefore/>
        <w:jc w:val="both"/>
        <w:rPr>
          <w:sz w:val="20"/>
          <w:szCs w:val="20"/>
        </w:rPr>
      </w:pPr>
    </w:p>
    <w:p w14:paraId="15B952E7" w14:textId="77777777" w:rsidR="00A820BD" w:rsidRPr="000B7140" w:rsidRDefault="00A820BD" w:rsidP="00FE3280">
      <w:pPr>
        <w:rPr>
          <w:sz w:val="20"/>
          <w:szCs w:val="20"/>
        </w:rPr>
      </w:pPr>
    </w:p>
    <w:p w14:paraId="157AEE6B" w14:textId="77777777" w:rsidR="00A820BD" w:rsidRPr="000B7140" w:rsidRDefault="00A820BD" w:rsidP="00F666F1">
      <w:pPr>
        <w:jc w:val="both"/>
        <w:rPr>
          <w:sz w:val="20"/>
          <w:szCs w:val="20"/>
        </w:rPr>
      </w:pPr>
    </w:p>
    <w:p w14:paraId="2819406F" w14:textId="77777777" w:rsidR="00A820BD" w:rsidRPr="000B7140" w:rsidRDefault="00A820BD" w:rsidP="00F666F1">
      <w:pPr>
        <w:numPr>
          <w:ilvl w:val="0"/>
          <w:numId w:val="17"/>
        </w:numPr>
        <w:jc w:val="both"/>
        <w:rPr>
          <w:sz w:val="20"/>
          <w:szCs w:val="20"/>
        </w:rPr>
      </w:pPr>
      <w:r w:rsidRPr="000B7140">
        <w:rPr>
          <w:sz w:val="20"/>
          <w:szCs w:val="20"/>
        </w:rPr>
        <w:t>Чланство у комисијама за одбрану докторских дисертација</w:t>
      </w:r>
    </w:p>
    <w:p w14:paraId="6BC9B9B0" w14:textId="77777777" w:rsidR="00A820BD" w:rsidRPr="000B7140" w:rsidRDefault="00A820BD" w:rsidP="00F666F1">
      <w:pPr>
        <w:ind w:left="720"/>
        <w:jc w:val="both"/>
        <w:rPr>
          <w:sz w:val="20"/>
          <w:szCs w:val="20"/>
        </w:rPr>
      </w:pPr>
    </w:p>
    <w:p w14:paraId="4662ABAA" w14:textId="2F04C7D8" w:rsidR="00A820BD" w:rsidRPr="000B7140" w:rsidRDefault="00FE3280" w:rsidP="00F666F1">
      <w:pPr>
        <w:jc w:val="both"/>
        <w:rPr>
          <w:sz w:val="20"/>
          <w:szCs w:val="20"/>
        </w:rPr>
      </w:pPr>
      <w:r w:rsidRPr="000B7140">
        <w:rPr>
          <w:sz w:val="20"/>
          <w:szCs w:val="20"/>
        </w:rPr>
        <w:t>Др Јелена Јанковић докторска дисертација под називом „Утицај хируршког лечења на функционалне и структуралне поремећаје респираторног тракта болесника са ахалазијом“ одбрањена 24.09.2024. године</w:t>
      </w:r>
    </w:p>
    <w:p w14:paraId="5260766B" w14:textId="77777777" w:rsidR="00A820BD" w:rsidRPr="000B7140" w:rsidRDefault="00A820BD">
      <w:pPr>
        <w:jc w:val="both"/>
        <w:rPr>
          <w:sz w:val="20"/>
          <w:szCs w:val="20"/>
        </w:rPr>
      </w:pPr>
    </w:p>
    <w:p w14:paraId="59ABC2A8" w14:textId="77777777" w:rsidR="00A820BD" w:rsidRPr="000B7140" w:rsidRDefault="00A820BD">
      <w:pPr>
        <w:jc w:val="both"/>
        <w:rPr>
          <w:sz w:val="20"/>
          <w:szCs w:val="20"/>
        </w:rPr>
      </w:pPr>
    </w:p>
    <w:p w14:paraId="2D57946E" w14:textId="77777777" w:rsidR="00702F7D" w:rsidRPr="000B7140" w:rsidRDefault="00702F7D" w:rsidP="002F7D89">
      <w:pPr>
        <w:jc w:val="both"/>
        <w:rPr>
          <w:sz w:val="20"/>
          <w:szCs w:val="20"/>
        </w:rPr>
      </w:pPr>
      <w:r w:rsidRPr="000B7140">
        <w:rPr>
          <w:sz w:val="20"/>
          <w:szCs w:val="20"/>
        </w:rPr>
        <w:t>Д. НАУЧНИ И СТРУЧНИ РАД</w:t>
      </w:r>
    </w:p>
    <w:p w14:paraId="13E5FAEF" w14:textId="77777777" w:rsidR="00702F7D" w:rsidRPr="000B7140" w:rsidRDefault="00702F7D" w:rsidP="002F7D89">
      <w:pPr>
        <w:jc w:val="both"/>
        <w:rPr>
          <w:sz w:val="20"/>
          <w:szCs w:val="20"/>
        </w:rPr>
      </w:pPr>
    </w:p>
    <w:p w14:paraId="78D8546C" w14:textId="77777777" w:rsidR="00702F7D" w:rsidRPr="000B7140" w:rsidRDefault="00702F7D" w:rsidP="002F7D89">
      <w:pPr>
        <w:jc w:val="both"/>
        <w:rPr>
          <w:sz w:val="20"/>
          <w:szCs w:val="20"/>
        </w:rPr>
      </w:pPr>
      <w:r w:rsidRPr="000B7140">
        <w:rPr>
          <w:sz w:val="20"/>
          <w:szCs w:val="20"/>
        </w:rPr>
        <w:t xml:space="preserve">а)   Списак објављених радова </w:t>
      </w:r>
    </w:p>
    <w:p w14:paraId="1E2BBCE1" w14:textId="77777777" w:rsidR="00702F7D" w:rsidRPr="000B7140" w:rsidRDefault="00702F7D" w:rsidP="002F7D89">
      <w:pPr>
        <w:jc w:val="both"/>
        <w:rPr>
          <w:sz w:val="20"/>
          <w:szCs w:val="20"/>
        </w:rPr>
      </w:pPr>
    </w:p>
    <w:p w14:paraId="0EF9D124" w14:textId="77777777" w:rsidR="00702F7D" w:rsidRPr="000B7140" w:rsidRDefault="00702F7D" w:rsidP="002F7D89">
      <w:pPr>
        <w:jc w:val="both"/>
        <w:rPr>
          <w:sz w:val="20"/>
          <w:szCs w:val="20"/>
        </w:rPr>
      </w:pPr>
      <w:r w:rsidRPr="000B7140">
        <w:rPr>
          <w:sz w:val="20"/>
          <w:szCs w:val="20"/>
        </w:rPr>
        <w:t>ОРИГИНАЛНИ РАДОВИ in extenso У ЧАСОПИСИМА СА JCR (Journal Citation Reports) ЛИСТЕ</w:t>
      </w:r>
    </w:p>
    <w:p w14:paraId="20D91DE8" w14:textId="77777777" w:rsidR="00702F7D" w:rsidRPr="000B7140" w:rsidRDefault="00702F7D" w:rsidP="002F7D89">
      <w:pPr>
        <w:jc w:val="both"/>
        <w:rPr>
          <w:sz w:val="20"/>
          <w:szCs w:val="20"/>
        </w:rPr>
      </w:pPr>
    </w:p>
    <w:p w14:paraId="445D203A" w14:textId="36328515" w:rsidR="00FE3280" w:rsidRPr="000B7140" w:rsidRDefault="00FE3280" w:rsidP="002F7D89">
      <w:pPr>
        <w:numPr>
          <w:ilvl w:val="0"/>
          <w:numId w:val="18"/>
        </w:numPr>
        <w:suppressAutoHyphens w:val="0"/>
        <w:jc w:val="both"/>
        <w:rPr>
          <w:bCs/>
          <w:sz w:val="20"/>
          <w:szCs w:val="20"/>
        </w:rPr>
      </w:pPr>
      <w:r w:rsidRPr="000B7140">
        <w:rPr>
          <w:bCs/>
          <w:sz w:val="20"/>
          <w:szCs w:val="20"/>
        </w:rPr>
        <w:t xml:space="preserve">Ćeriman Krstić V, Samardžić N, </w:t>
      </w:r>
      <w:r w:rsidRPr="000B7140">
        <w:rPr>
          <w:b/>
          <w:sz w:val="20"/>
          <w:szCs w:val="20"/>
        </w:rPr>
        <w:t>Popević S</w:t>
      </w:r>
      <w:r w:rsidRPr="000B7140">
        <w:rPr>
          <w:bCs/>
          <w:sz w:val="20"/>
          <w:szCs w:val="20"/>
        </w:rPr>
        <w:t>, Stjepanović M, Adžić-Vukičević T, Glumac S, Stević R, Marić D, Velinović M, Jovanović M</w:t>
      </w:r>
      <w:r w:rsidR="00EF1E3D">
        <w:rPr>
          <w:bCs/>
          <w:sz w:val="20"/>
          <w:szCs w:val="20"/>
          <w:lang w:val="sr-Latn-RS"/>
        </w:rPr>
        <w:t xml:space="preserve"> </w:t>
      </w:r>
      <w:r w:rsidRPr="000B7140">
        <w:rPr>
          <w:bCs/>
          <w:sz w:val="20"/>
          <w:szCs w:val="20"/>
        </w:rPr>
        <w:t xml:space="preserve"> Real-World Data on the Efficacy of Brigatinib in ALK-Positive Non-Small Cell Lung Cancer: A Single-Center Experience. Cancers 2025; 17:3084. M21 IF 3.9</w:t>
      </w:r>
    </w:p>
    <w:p w14:paraId="43AA2DD5" w14:textId="2BC32921" w:rsidR="00FE3280" w:rsidRPr="000B7140" w:rsidRDefault="00FE3280" w:rsidP="002F7D89">
      <w:pPr>
        <w:numPr>
          <w:ilvl w:val="0"/>
          <w:numId w:val="18"/>
        </w:numPr>
        <w:suppressAutoHyphens w:val="0"/>
        <w:jc w:val="both"/>
        <w:rPr>
          <w:bCs/>
          <w:sz w:val="20"/>
          <w:szCs w:val="20"/>
        </w:rPr>
      </w:pPr>
      <w:r w:rsidRPr="000B7140">
        <w:rPr>
          <w:bCs/>
          <w:sz w:val="20"/>
          <w:szCs w:val="20"/>
        </w:rPr>
        <w:t xml:space="preserve">Dimic-Janjic S, Stjepanovic M, Belic S, Vukosavljevic D, Milivojevic I, Trboljevac N, Nikolic N, Stamenic S, Stojanovic M, </w:t>
      </w:r>
      <w:r w:rsidRPr="000B7140">
        <w:rPr>
          <w:b/>
          <w:sz w:val="20"/>
          <w:szCs w:val="20"/>
        </w:rPr>
        <w:t>Popevic S</w:t>
      </w:r>
      <w:r w:rsidR="00EF1E3D">
        <w:rPr>
          <w:bCs/>
          <w:sz w:val="20"/>
          <w:szCs w:val="20"/>
          <w:lang w:val="sr-Latn-RS"/>
        </w:rPr>
        <w:t>,</w:t>
      </w:r>
      <w:r w:rsidR="00EF1E3D" w:rsidRPr="00EF1E3D">
        <w:rPr>
          <w:bCs/>
          <w:sz w:val="20"/>
          <w:szCs w:val="20"/>
        </w:rPr>
        <w:t xml:space="preserve"> </w:t>
      </w:r>
      <w:r w:rsidR="00EF1E3D" w:rsidRPr="000B7140">
        <w:rPr>
          <w:bCs/>
          <w:sz w:val="20"/>
          <w:szCs w:val="20"/>
        </w:rPr>
        <w:t>Stosic K</w:t>
      </w:r>
      <w:r w:rsidRPr="000B7140">
        <w:rPr>
          <w:bCs/>
          <w:sz w:val="20"/>
          <w:szCs w:val="20"/>
        </w:rPr>
        <w:t xml:space="preserve"> Clinical Characteristics and Survival of Patients with Idiopathic Pulmonary Fibrosis: Analysis of the Serbian Cohort from the EMPIRE Registry. Diagnostics 2025; 15:2121. M22 IF 3.0</w:t>
      </w:r>
    </w:p>
    <w:p w14:paraId="72AD1945" w14:textId="77777777" w:rsidR="00FE3280" w:rsidRPr="000B7140" w:rsidRDefault="00FE3280" w:rsidP="002F7D89">
      <w:pPr>
        <w:numPr>
          <w:ilvl w:val="0"/>
          <w:numId w:val="18"/>
        </w:numPr>
        <w:suppressAutoHyphens w:val="0"/>
        <w:jc w:val="both"/>
        <w:rPr>
          <w:bCs/>
          <w:sz w:val="20"/>
          <w:szCs w:val="20"/>
        </w:rPr>
      </w:pPr>
      <w:r w:rsidRPr="000B7140">
        <w:rPr>
          <w:b/>
          <w:sz w:val="20"/>
          <w:szCs w:val="20"/>
        </w:rPr>
        <w:t>Popevic S</w:t>
      </w:r>
      <w:r w:rsidRPr="000B7140">
        <w:rPr>
          <w:bCs/>
          <w:sz w:val="20"/>
          <w:szCs w:val="20"/>
        </w:rPr>
        <w:t>, Maric N, Ilic B, Belic S, Sekulovic Radovanovic I, Dimic-Janjic S, Stjepanovic M. Hyperglycemia and lung Cancer—A Possible Relationship. Diagnostics 2025; 15(6):651. M22 IF 3.0</w:t>
      </w:r>
    </w:p>
    <w:p w14:paraId="75AF648C" w14:textId="77777777" w:rsidR="00FE3280" w:rsidRPr="000B7140" w:rsidRDefault="00FE3280" w:rsidP="002F7D89">
      <w:pPr>
        <w:numPr>
          <w:ilvl w:val="0"/>
          <w:numId w:val="18"/>
        </w:numPr>
        <w:suppressAutoHyphens w:val="0"/>
        <w:jc w:val="both"/>
        <w:rPr>
          <w:bCs/>
          <w:sz w:val="20"/>
          <w:szCs w:val="20"/>
        </w:rPr>
      </w:pPr>
      <w:r w:rsidRPr="000B7140">
        <w:rPr>
          <w:b/>
          <w:sz w:val="20"/>
          <w:szCs w:val="20"/>
        </w:rPr>
        <w:t>Popevic S,</w:t>
      </w:r>
      <w:r w:rsidRPr="000B7140">
        <w:rPr>
          <w:bCs/>
          <w:sz w:val="20"/>
          <w:szCs w:val="20"/>
        </w:rPr>
        <w:t xml:space="preserve"> Maric N, Belic S, Karapandzic M, Dimic Janjic S, Ilic B, Trboljevac N, Dubljanin D, Stjepanovic M. Bronchoscopy procedures in diagnostics and treatment of endobronchial tuberculosis. J Infect Dev Ctries 2025;19:636–640 M23 IF 1.5</w:t>
      </w:r>
    </w:p>
    <w:p w14:paraId="64B1520F"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Dimic-Janjic S, Zecevic A, Golubovic A, Ratkovic A, Milivojevic I, Postic A, Stjepanovic M, Jankovic J, Trboljevac N, Barac A, </w:t>
      </w:r>
      <w:r w:rsidRPr="000B7140">
        <w:rPr>
          <w:b/>
          <w:sz w:val="20"/>
          <w:szCs w:val="20"/>
        </w:rPr>
        <w:t>Popevic S,</w:t>
      </w:r>
      <w:r w:rsidRPr="000B7140">
        <w:rPr>
          <w:bCs/>
          <w:sz w:val="20"/>
          <w:szCs w:val="20"/>
        </w:rPr>
        <w:t xml:space="preserve"> Samardzic A, Isovic L, Milenkovic B. Utility of neutrophil to lymphocyte ratio in the prediction of inflammation and COPD mortality. J Infect Dev Ctries 2025;19:776–781.M23 IF1.5</w:t>
      </w:r>
    </w:p>
    <w:p w14:paraId="01A5E564" w14:textId="3F0A5C9E" w:rsidR="00FE3280" w:rsidRPr="000B7140" w:rsidRDefault="00FE3280" w:rsidP="002F7D89">
      <w:pPr>
        <w:numPr>
          <w:ilvl w:val="0"/>
          <w:numId w:val="18"/>
        </w:numPr>
        <w:suppressAutoHyphens w:val="0"/>
        <w:jc w:val="both"/>
        <w:rPr>
          <w:bCs/>
          <w:sz w:val="20"/>
          <w:szCs w:val="20"/>
        </w:rPr>
      </w:pPr>
      <w:r w:rsidRPr="000B7140">
        <w:rPr>
          <w:bCs/>
          <w:sz w:val="20"/>
          <w:szCs w:val="20"/>
        </w:rPr>
        <w:t xml:space="preserve">Brajkovic M, Nikolic S, Popadic V, Milic N, Rajovic N, Nikolic N, Sekulic A, Brankovic M, </w:t>
      </w:r>
      <w:r w:rsidR="00EF1E3D" w:rsidRPr="000B7140">
        <w:rPr>
          <w:b/>
          <w:sz w:val="20"/>
          <w:szCs w:val="20"/>
        </w:rPr>
        <w:t>Popevic S</w:t>
      </w:r>
      <w:r w:rsidR="00EF1E3D">
        <w:rPr>
          <w:b/>
          <w:sz w:val="20"/>
          <w:szCs w:val="20"/>
          <w:lang w:val="sr-Latn-RS"/>
        </w:rPr>
        <w:t>,</w:t>
      </w:r>
      <w:r w:rsidR="00EF1E3D" w:rsidRPr="000B7140">
        <w:rPr>
          <w:bCs/>
          <w:sz w:val="20"/>
          <w:szCs w:val="20"/>
        </w:rPr>
        <w:t xml:space="preserve"> </w:t>
      </w:r>
      <w:r w:rsidRPr="000B7140">
        <w:rPr>
          <w:bCs/>
          <w:sz w:val="20"/>
          <w:szCs w:val="20"/>
        </w:rPr>
        <w:t>Stjepanovic M. Can Galectin-3 Be Used as a Predictor of Obstructive Sleep Apnea Severity: Insights from High-Volume Patient Single Center. Diagnostics. 2025; 15(3):375 M22 IF3.0</w:t>
      </w:r>
    </w:p>
    <w:p w14:paraId="545DDBEF" w14:textId="615BBB48" w:rsidR="00FE3280" w:rsidRPr="000B7140" w:rsidRDefault="00FE3280" w:rsidP="002F7D89">
      <w:pPr>
        <w:numPr>
          <w:ilvl w:val="0"/>
          <w:numId w:val="18"/>
        </w:numPr>
        <w:suppressAutoHyphens w:val="0"/>
        <w:jc w:val="both"/>
        <w:rPr>
          <w:bCs/>
          <w:sz w:val="20"/>
          <w:szCs w:val="20"/>
        </w:rPr>
      </w:pPr>
      <w:r w:rsidRPr="000B7140">
        <w:rPr>
          <w:bCs/>
          <w:sz w:val="20"/>
          <w:szCs w:val="20"/>
        </w:rPr>
        <w:t xml:space="preserve">Ćeriman Krstić V, Samardžić N, </w:t>
      </w:r>
      <w:r w:rsidRPr="000B7140">
        <w:rPr>
          <w:b/>
          <w:sz w:val="20"/>
          <w:szCs w:val="20"/>
        </w:rPr>
        <w:t>Popević S</w:t>
      </w:r>
      <w:r w:rsidRPr="000B7140">
        <w:rPr>
          <w:bCs/>
          <w:sz w:val="20"/>
          <w:szCs w:val="20"/>
        </w:rPr>
        <w:t>, Stević R, Ilić B, Gajić M, Čolić N, Lukić K, Milošević Maračić B, Poparić Banđur B. Efficacy of Durvalumab Consolidation Therapy After Sequential Chemoradiotherapy in Patients with Unresectable Stage III Non-Small Cell Lung Cancer—Experience from the Daily Hospital of Clinic for Pulmonology, University Clinical Center of Serbia. Biomedicines 2025; 13(4):892. M21 IF 3.9</w:t>
      </w:r>
    </w:p>
    <w:p w14:paraId="2FCB38EB" w14:textId="46C0EDE5" w:rsidR="00FE3280" w:rsidRPr="000B7140" w:rsidRDefault="00FE3280" w:rsidP="002F7D89">
      <w:pPr>
        <w:numPr>
          <w:ilvl w:val="0"/>
          <w:numId w:val="18"/>
        </w:numPr>
        <w:suppressAutoHyphens w:val="0"/>
        <w:jc w:val="both"/>
        <w:rPr>
          <w:bCs/>
          <w:sz w:val="20"/>
          <w:szCs w:val="20"/>
        </w:rPr>
      </w:pPr>
      <w:r w:rsidRPr="000B7140">
        <w:rPr>
          <w:bCs/>
          <w:sz w:val="20"/>
          <w:szCs w:val="20"/>
        </w:rPr>
        <w:t xml:space="preserve">Lalić N, Bojović M, Ivanov O, Ličina J, </w:t>
      </w:r>
      <w:r w:rsidRPr="000B7140">
        <w:rPr>
          <w:b/>
          <w:sz w:val="20"/>
          <w:szCs w:val="20"/>
        </w:rPr>
        <w:t>Popević S</w:t>
      </w:r>
      <w:r w:rsidRPr="000B7140">
        <w:rPr>
          <w:bCs/>
          <w:sz w:val="20"/>
          <w:szCs w:val="20"/>
        </w:rPr>
        <w:t>, Stjepanović M, Bursać D, Lalić I, Milić R, Tomić S. Effective Differences between 2D and 3D Planned Brachytherapy in Lung Cancer: An Institutional Retrospective Study. Medicina 2024; 60(3):452. M22 IF 2.4</w:t>
      </w:r>
    </w:p>
    <w:p w14:paraId="22534D30" w14:textId="5339D486" w:rsidR="00FE3280" w:rsidRPr="000B7140" w:rsidRDefault="00FE3280" w:rsidP="002F7D89">
      <w:pPr>
        <w:numPr>
          <w:ilvl w:val="0"/>
          <w:numId w:val="18"/>
        </w:numPr>
        <w:suppressAutoHyphens w:val="0"/>
        <w:jc w:val="both"/>
        <w:rPr>
          <w:bCs/>
          <w:sz w:val="20"/>
          <w:szCs w:val="20"/>
        </w:rPr>
      </w:pPr>
      <w:r w:rsidRPr="000B7140">
        <w:rPr>
          <w:bCs/>
          <w:sz w:val="20"/>
          <w:szCs w:val="20"/>
        </w:rPr>
        <w:t xml:space="preserve">Stjepanovic M, Markovic F, Milivojevic I, </w:t>
      </w:r>
      <w:r w:rsidRPr="000B7140">
        <w:rPr>
          <w:b/>
          <w:sz w:val="20"/>
          <w:szCs w:val="20"/>
        </w:rPr>
        <w:t>Popevic S,</w:t>
      </w:r>
      <w:r w:rsidRPr="000B7140">
        <w:rPr>
          <w:bCs/>
          <w:sz w:val="20"/>
          <w:szCs w:val="20"/>
        </w:rPr>
        <w:t xml:space="preserve"> Dimic-Janjic S, Popadic V, Zdravkovic D, Popovic M, Klasnja A, Radojevic A. Contemporary Diagnostics of Cardiac Sarcoidosis: The Importance of Multimodality Imaging. Diagnostics 2024; 14(17):1865. M22 IF 3.0</w:t>
      </w:r>
    </w:p>
    <w:p w14:paraId="70C4FEA7"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Stjepanovic M, Maric N, Belic S, Milin-Lazovic J, Djurdjevic N, Jankovic J, Petrovic M, Peric J, Tulic I, Cvejic J, </w:t>
      </w:r>
      <w:r w:rsidRPr="000B7140">
        <w:rPr>
          <w:b/>
          <w:sz w:val="20"/>
          <w:szCs w:val="20"/>
        </w:rPr>
        <w:t>Popevic S</w:t>
      </w:r>
      <w:r w:rsidRPr="000B7140">
        <w:rPr>
          <w:bCs/>
          <w:sz w:val="20"/>
          <w:szCs w:val="20"/>
        </w:rPr>
        <w:t>. Characteristics of Patients with Sarcoidosis with Emphasis on Acute vs. Chronic Forms—A Single Center Experience. Journal of Personalized Medicine 2024; 14(6):616. M22 IF 3.0</w:t>
      </w:r>
    </w:p>
    <w:p w14:paraId="506A532A"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Lalić N, Lovrenski A, Ilić M, Ivanov O, Bojović M, Lalić I, </w:t>
      </w:r>
      <w:r w:rsidRPr="000B7140">
        <w:rPr>
          <w:b/>
          <w:sz w:val="20"/>
          <w:szCs w:val="20"/>
        </w:rPr>
        <w:t>Popević S</w:t>
      </w:r>
      <w:r w:rsidRPr="000B7140">
        <w:rPr>
          <w:bCs/>
          <w:sz w:val="20"/>
          <w:szCs w:val="20"/>
        </w:rPr>
        <w:t>, Stjepanović M, Janjić N. Invasive Diagnostic Procedures from Bronchoscopy to Surgical Biopsy—Optimization of Non-Small Cell Lung Cancer Samples for Molecular Testing. Medicina 2023; 59(10):1723. M22 IF 2.4</w:t>
      </w:r>
    </w:p>
    <w:p w14:paraId="1A054DE6" w14:textId="68656664" w:rsidR="00FE3280" w:rsidRPr="000B7140" w:rsidRDefault="00FE3280" w:rsidP="002F7D89">
      <w:pPr>
        <w:numPr>
          <w:ilvl w:val="0"/>
          <w:numId w:val="18"/>
        </w:numPr>
        <w:suppressAutoHyphens w:val="0"/>
        <w:jc w:val="both"/>
        <w:rPr>
          <w:bCs/>
          <w:sz w:val="20"/>
          <w:szCs w:val="20"/>
        </w:rPr>
      </w:pPr>
      <w:r w:rsidRPr="000B7140">
        <w:rPr>
          <w:bCs/>
          <w:sz w:val="20"/>
          <w:szCs w:val="20"/>
        </w:rPr>
        <w:t xml:space="preserve">Dimic-Janjic S, Hoda M, Milenkovic B, </w:t>
      </w:r>
      <w:r w:rsidRPr="000B7140">
        <w:rPr>
          <w:b/>
          <w:sz w:val="20"/>
          <w:szCs w:val="20"/>
        </w:rPr>
        <w:t>Popevic S</w:t>
      </w:r>
      <w:r w:rsidRPr="000B7140">
        <w:rPr>
          <w:bCs/>
          <w:sz w:val="20"/>
          <w:szCs w:val="20"/>
        </w:rPr>
        <w:t>. The usefulness of MMP-9, TIMP-1 and MMP-9/TIMP-1 ratio for diagnosis and assessment of COPD severity. Eur J Med Res 2023; 28:127. M22 IF 2.8</w:t>
      </w:r>
    </w:p>
    <w:p w14:paraId="588A29A6"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Buha IB, Miric M, Agic A, Simic M, Stjepanovic MI, Milenkovic BA, Nagorni-Obradovic LM, Skodric-Trifunovic VD, Ilic B, </w:t>
      </w:r>
      <w:r w:rsidRPr="000B7140">
        <w:rPr>
          <w:b/>
          <w:sz w:val="20"/>
          <w:szCs w:val="20"/>
        </w:rPr>
        <w:t>Popevic S</w:t>
      </w:r>
      <w:r w:rsidRPr="000B7140">
        <w:rPr>
          <w:bCs/>
          <w:sz w:val="20"/>
          <w:szCs w:val="20"/>
        </w:rPr>
        <w:t>B, Dimic-Janjic S, Ilic AM. A randomized, double-blind, placebo-controlled study evaluating the efficacy of propolis and N-acetylcysteine in exacerbations of chronic obstructive pulmonary disease. European review for medical and pharmacological sciences 2022; 26(13):4809-4815. M22 IF 3.3</w:t>
      </w:r>
    </w:p>
    <w:p w14:paraId="476CAEE1"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Stjepanovic MI, Stojanovic MR, Stankovic SD, Cvejic J, Dimic-Janjic S, </w:t>
      </w:r>
      <w:r w:rsidRPr="000B7140">
        <w:rPr>
          <w:b/>
          <w:sz w:val="20"/>
          <w:szCs w:val="20"/>
        </w:rPr>
        <w:t>Popevic S</w:t>
      </w:r>
      <w:r w:rsidRPr="000B7140">
        <w:rPr>
          <w:bCs/>
          <w:sz w:val="20"/>
          <w:szCs w:val="20"/>
        </w:rPr>
        <w:t xml:space="preserve">B, Buha IB, Belic S, Djurdjevic N, Stjepanovic MM, Jovanovic DD, Stojkovic-Lalosevic ML, </w:t>
      </w:r>
      <w:r w:rsidRPr="000B7140">
        <w:rPr>
          <w:bCs/>
          <w:sz w:val="20"/>
          <w:szCs w:val="20"/>
        </w:rPr>
        <w:lastRenderedPageBreak/>
        <w:t>Soldatovic IA, Bonaci-Nikolic BM, Miskovic R. Autoimmune and immunoserological markers of COVID-19 pneumonia: Can they help in the assessment of disease severity? Frontiers in Medicine 2022; 9. M22 IF 3.9</w:t>
      </w:r>
    </w:p>
    <w:p w14:paraId="2F7DC4F5"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Jovanović D, Grujičić D, Stjepanović M, </w:t>
      </w:r>
      <w:r w:rsidRPr="000B7140">
        <w:rPr>
          <w:b/>
          <w:sz w:val="20"/>
          <w:szCs w:val="20"/>
        </w:rPr>
        <w:t>Popević S</w:t>
      </w:r>
      <w:r w:rsidRPr="000B7140">
        <w:rPr>
          <w:bCs/>
          <w:sz w:val="20"/>
          <w:szCs w:val="20"/>
        </w:rPr>
        <w:t>, Kontić M, Vučinić Mihailović V. Unusual Clinical Course of Neurosarcoidosis Manifested with Acute Hydrocephalus. Acta clinica Croatica 2021; 60(1):131-134. M23 IF 0.93</w:t>
      </w:r>
    </w:p>
    <w:p w14:paraId="06F9AEF8"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Lentz RJ, Colt H, Chen H, Cordovilla R, </w:t>
      </w:r>
      <w:r w:rsidRPr="000B7140">
        <w:rPr>
          <w:b/>
          <w:sz w:val="20"/>
          <w:szCs w:val="20"/>
        </w:rPr>
        <w:t>Popevic S</w:t>
      </w:r>
      <w:r w:rsidRPr="000B7140">
        <w:rPr>
          <w:bCs/>
          <w:sz w:val="20"/>
          <w:szCs w:val="20"/>
        </w:rPr>
        <w:t>, Tahura S, Candoli P, Tomassetti S, Meachery GJ, Cohen BP, Harris BD, Talbot TR, Maldonado F. Assessing coronavirus disease 2019 (COVID-19) transmission to healthcare personnel: The global ACT-HCP case-control study. Infect Control Hosp Epidemiol 2020; 9:1-7. M22 IF 2.938</w:t>
      </w:r>
    </w:p>
    <w:p w14:paraId="33BA09E8"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Samardzic N, Jovanovic D, Denic Lj, Sarac S, Skodric Trifunovic V, Stjepanovic M, </w:t>
      </w:r>
      <w:r w:rsidRPr="000B7140">
        <w:rPr>
          <w:b/>
          <w:sz w:val="20"/>
          <w:szCs w:val="20"/>
        </w:rPr>
        <w:t>Popevic S</w:t>
      </w:r>
      <w:r w:rsidRPr="000B7140">
        <w:rPr>
          <w:bCs/>
          <w:sz w:val="20"/>
          <w:szCs w:val="20"/>
        </w:rPr>
        <w:t>, Ilic B, Ceriman V, Roksandic Milenkovic M, Gajic M, Soldatovic I. Clinicopathological retrospective analysis of thymoma in Serbia: Single center experience. Vojnosanitetski pregled 2020; 140-150. M23 IF 0.383</w:t>
      </w:r>
    </w:p>
    <w:p w14:paraId="031ACA66" w14:textId="559448F3" w:rsidR="00FE3280" w:rsidRPr="000B7140" w:rsidRDefault="00FE3280" w:rsidP="002F7D89">
      <w:pPr>
        <w:numPr>
          <w:ilvl w:val="0"/>
          <w:numId w:val="18"/>
        </w:numPr>
        <w:suppressAutoHyphens w:val="0"/>
        <w:jc w:val="both"/>
        <w:rPr>
          <w:bCs/>
          <w:sz w:val="20"/>
          <w:szCs w:val="20"/>
        </w:rPr>
      </w:pPr>
      <w:r w:rsidRPr="000B7140">
        <w:rPr>
          <w:bCs/>
          <w:sz w:val="20"/>
          <w:szCs w:val="20"/>
        </w:rPr>
        <w:t xml:space="preserve">Adzic-Vukicevic T, Barac A, </w:t>
      </w:r>
      <w:r w:rsidR="00EF1E3D" w:rsidRPr="000B7140">
        <w:rPr>
          <w:b/>
          <w:sz w:val="20"/>
          <w:szCs w:val="20"/>
        </w:rPr>
        <w:t>Popevic S</w:t>
      </w:r>
      <w:r w:rsidR="00EF1E3D">
        <w:rPr>
          <w:b/>
          <w:sz w:val="20"/>
          <w:szCs w:val="20"/>
          <w:lang w:val="sr-Latn-RS"/>
        </w:rPr>
        <w:t>,</w:t>
      </w:r>
      <w:r w:rsidR="00EF1E3D" w:rsidRPr="000B7140">
        <w:rPr>
          <w:bCs/>
          <w:sz w:val="20"/>
          <w:szCs w:val="20"/>
        </w:rPr>
        <w:t xml:space="preserve"> </w:t>
      </w:r>
      <w:r w:rsidRPr="000B7140">
        <w:rPr>
          <w:bCs/>
          <w:sz w:val="20"/>
          <w:szCs w:val="20"/>
        </w:rPr>
        <w:t>Blanka Protic A,. Endotracheal stent increased survival length in patients with invasive thymic adenocarcinoma. J Res Med Sci 2018; 23:30. M23 IF 1.391</w:t>
      </w:r>
    </w:p>
    <w:p w14:paraId="35D3589D"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Jovanović D, Roksandić-Milenković M, Kotur-Stevuljević J, Ćeriman V, Vukanić I, Samardžić N, </w:t>
      </w:r>
      <w:r w:rsidRPr="000B7140">
        <w:rPr>
          <w:b/>
          <w:sz w:val="20"/>
          <w:szCs w:val="20"/>
        </w:rPr>
        <w:t>Popević S</w:t>
      </w:r>
      <w:r w:rsidRPr="000B7140">
        <w:rPr>
          <w:bCs/>
          <w:sz w:val="20"/>
          <w:szCs w:val="20"/>
        </w:rPr>
        <w:t>, Ilić B, Gajić M, Simon M et al. Soluble SPDL1 and serum amyloid A1 as potential biomarkers for lung cancer. Journal of Medical Biochemistry 2019; 38:332-341. M23 IF 1.378</w:t>
      </w:r>
    </w:p>
    <w:p w14:paraId="07FB434D"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Mihailovic-Vucinic V, Popevic L, </w:t>
      </w:r>
      <w:r w:rsidRPr="000B7140">
        <w:rPr>
          <w:b/>
          <w:sz w:val="20"/>
          <w:szCs w:val="20"/>
        </w:rPr>
        <w:t>Popevic S</w:t>
      </w:r>
      <w:r w:rsidRPr="000B7140">
        <w:rPr>
          <w:bCs/>
          <w:sz w:val="20"/>
          <w:szCs w:val="20"/>
        </w:rPr>
        <w:t>, Stjepanovic M, Aleksic A, Stanojevic Paovic A. Utility of angiotensin-converting enzyme activity in aqueous humor in the diagnosis of ocular sarcoidosis. Indian J Ophthalmol 2017; 65(10):979-983. M23 IF 0.961</w:t>
      </w:r>
    </w:p>
    <w:p w14:paraId="4D51974C"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Savic M, Kontic M, Ercegovac M, Stojsic M, Bascarevic S, Moskovljevic M, Kostic M, Vesovic M, </w:t>
      </w:r>
      <w:r w:rsidRPr="000B7140">
        <w:rPr>
          <w:b/>
          <w:sz w:val="20"/>
          <w:szCs w:val="20"/>
        </w:rPr>
        <w:t>Popevic S</w:t>
      </w:r>
      <w:r w:rsidRPr="000B7140">
        <w:rPr>
          <w:bCs/>
          <w:sz w:val="20"/>
          <w:szCs w:val="20"/>
        </w:rPr>
        <w:t>, Laban M, Markovic J, Jovanovic D. Comparison of mediastinal lymph node status and relapse pattern in clinical stage IIIA non-small cell lung cancer patients treated with neoadjuvant chemotherapy versus upfront surgery: A single center experience. Thoracic cancer 2017; 8:393-401. M23 IF 2.569</w:t>
      </w:r>
    </w:p>
    <w:p w14:paraId="4E260C89" w14:textId="50F30AB7" w:rsidR="00FE3280" w:rsidRPr="000B7140" w:rsidRDefault="00FE3280" w:rsidP="002F7D89">
      <w:pPr>
        <w:numPr>
          <w:ilvl w:val="0"/>
          <w:numId w:val="18"/>
        </w:numPr>
        <w:suppressAutoHyphens w:val="0"/>
        <w:jc w:val="both"/>
        <w:rPr>
          <w:bCs/>
          <w:sz w:val="20"/>
          <w:szCs w:val="20"/>
        </w:rPr>
      </w:pPr>
      <w:r w:rsidRPr="000B7140">
        <w:rPr>
          <w:b/>
          <w:sz w:val="20"/>
          <w:szCs w:val="20"/>
        </w:rPr>
        <w:t>Popevic S</w:t>
      </w:r>
      <w:r w:rsidRPr="000B7140">
        <w:rPr>
          <w:bCs/>
          <w:sz w:val="20"/>
          <w:szCs w:val="20"/>
        </w:rPr>
        <w:t>, Šumarac Z, Jovanović D,. Verifying sarcoidosis activity: chitotriosidase versus ace in sarcoidosis–a case-control study. Journal of Medical Biochemistry 2016; 35(4):390-400. M23 IF 1.148</w:t>
      </w:r>
    </w:p>
    <w:p w14:paraId="24BBBA04"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Samardžić N, Jovanović D, Marković-Denić Lj, Roksandić-Milenković M, </w:t>
      </w:r>
      <w:r w:rsidRPr="000B7140">
        <w:rPr>
          <w:b/>
          <w:sz w:val="20"/>
          <w:szCs w:val="20"/>
        </w:rPr>
        <w:t>Popević S,</w:t>
      </w:r>
      <w:r w:rsidRPr="000B7140">
        <w:rPr>
          <w:bCs/>
          <w:sz w:val="20"/>
          <w:szCs w:val="20"/>
        </w:rPr>
        <w:t xml:space="preserve"> Škodrić-Trifunović V. Clinical features of endobronchial tuberculosis. Vojnosanitetski pregled 2014; 71(2):156-160. M23 IF 0.292</w:t>
      </w:r>
    </w:p>
    <w:p w14:paraId="50DBE18D"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Gvozdenovic BS, Mihailovic-Vucinic VV, Vukovic M, Lower EE, Baughman RP, Dudvarski-Ilic A, Zugic VM, </w:t>
      </w:r>
      <w:r w:rsidRPr="000B7140">
        <w:rPr>
          <w:b/>
          <w:sz w:val="20"/>
          <w:szCs w:val="20"/>
        </w:rPr>
        <w:t>Popević S</w:t>
      </w:r>
      <w:r w:rsidRPr="000B7140">
        <w:rPr>
          <w:bCs/>
          <w:sz w:val="20"/>
          <w:szCs w:val="20"/>
        </w:rPr>
        <w:t>, Videnovic-Ivanov JL, Filipovic SD, Stjepanovic MI, Omcikus M. Effect of obesity on patient-reported outcomes in sarcoidosis. International journal of tuberculosis and lung disease 2013; 17:559-564. M22 IF 2.555</w:t>
      </w:r>
    </w:p>
    <w:p w14:paraId="1E68BD9C"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Šobić-Šaranović D, Grozdić I, Videnović-Ivanov J, Vučinić-Mihailović V, Artiko V, Šaranović Đ, Đurić-Stefanović A, Mašulović D, Odalović S, Dudvarski-Ilić A, </w:t>
      </w:r>
      <w:r w:rsidRPr="000B7140">
        <w:rPr>
          <w:b/>
          <w:sz w:val="20"/>
          <w:szCs w:val="20"/>
        </w:rPr>
        <w:t>Popević S</w:t>
      </w:r>
      <w:r w:rsidRPr="000B7140">
        <w:rPr>
          <w:bCs/>
          <w:sz w:val="20"/>
          <w:szCs w:val="20"/>
        </w:rPr>
        <w:t>, Pavlović S, Obradović V. The utility of 18F-fluoro-deoxy-glucose PET/CT for diagnosis and adjustment of therapy in patients with active chronic sarcoidosis. Journal of Nuclear Medicine 2012; 53(10):1543-1549. M21 IF 6.402</w:t>
      </w:r>
    </w:p>
    <w:p w14:paraId="333EC5EA"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Mihailović-Vučinić V, Ignjatović S, Dudvarski-Ilić A, Stjepanović M, Vuković M, Omčikus M, Singh S, </w:t>
      </w:r>
      <w:r w:rsidRPr="000B7140">
        <w:rPr>
          <w:b/>
          <w:sz w:val="20"/>
          <w:szCs w:val="20"/>
        </w:rPr>
        <w:t>Popević S</w:t>
      </w:r>
      <w:r w:rsidRPr="000B7140">
        <w:rPr>
          <w:bCs/>
          <w:sz w:val="20"/>
          <w:szCs w:val="20"/>
        </w:rPr>
        <w:t>, Videnović-Ivanov J, Filipović S. The role of vitamin D in multisystem sarcoidosis. J Med Biochem 2012; 31:1-8. M23 IF 1.084</w:t>
      </w:r>
    </w:p>
    <w:p w14:paraId="0A3B7D59" w14:textId="77777777" w:rsidR="00FE3280" w:rsidRPr="000B7140" w:rsidRDefault="00FE3280" w:rsidP="002F7D89">
      <w:pPr>
        <w:numPr>
          <w:ilvl w:val="0"/>
          <w:numId w:val="18"/>
        </w:numPr>
        <w:suppressAutoHyphens w:val="0"/>
        <w:jc w:val="both"/>
        <w:rPr>
          <w:bCs/>
          <w:sz w:val="20"/>
          <w:szCs w:val="20"/>
        </w:rPr>
      </w:pPr>
      <w:r w:rsidRPr="000B7140">
        <w:rPr>
          <w:bCs/>
          <w:sz w:val="20"/>
          <w:szCs w:val="20"/>
        </w:rPr>
        <w:t xml:space="preserve">Pešut D, Stević R, Milosavljević J, </w:t>
      </w:r>
      <w:r w:rsidRPr="000B7140">
        <w:rPr>
          <w:b/>
          <w:sz w:val="20"/>
          <w:szCs w:val="20"/>
        </w:rPr>
        <w:t>Popević S</w:t>
      </w:r>
      <w:r w:rsidRPr="000B7140">
        <w:rPr>
          <w:bCs/>
          <w:sz w:val="20"/>
          <w:szCs w:val="20"/>
        </w:rPr>
        <w:t>, Cvok T. Mounier-Kuhnov sindrom. Vojnosanitetski pregled 2011; 68(12):1068-1070. M23 IF 0.179</w:t>
      </w:r>
    </w:p>
    <w:p w14:paraId="274482EB" w14:textId="77777777" w:rsidR="00AF05DC" w:rsidRPr="000B7140" w:rsidRDefault="00AF05DC" w:rsidP="002F7D89">
      <w:pPr>
        <w:jc w:val="both"/>
        <w:rPr>
          <w:sz w:val="20"/>
          <w:szCs w:val="20"/>
        </w:rPr>
      </w:pPr>
    </w:p>
    <w:p w14:paraId="0A5F4512" w14:textId="77777777" w:rsidR="00AF05DC" w:rsidRPr="000B7140" w:rsidRDefault="00AF05DC" w:rsidP="002F7D89">
      <w:pPr>
        <w:jc w:val="both"/>
        <w:rPr>
          <w:sz w:val="20"/>
          <w:szCs w:val="20"/>
        </w:rPr>
      </w:pPr>
    </w:p>
    <w:p w14:paraId="03E972E6" w14:textId="77777777" w:rsidR="00702F7D" w:rsidRPr="000B7140" w:rsidRDefault="00702F7D" w:rsidP="002F7D89">
      <w:pPr>
        <w:jc w:val="both"/>
        <w:rPr>
          <w:sz w:val="20"/>
          <w:szCs w:val="20"/>
        </w:rPr>
      </w:pPr>
      <w:r w:rsidRPr="000B7140">
        <w:rPr>
          <w:sz w:val="20"/>
          <w:szCs w:val="20"/>
        </w:rPr>
        <w:t>ОСТАЛИ РАДОВИ У ЧАСОПИСИМА СА JCR  ЛИСТЕ</w:t>
      </w:r>
    </w:p>
    <w:p w14:paraId="2DE98D3D" w14:textId="77777777" w:rsidR="00702F7D" w:rsidRPr="000B7140" w:rsidRDefault="00702F7D" w:rsidP="002F7D89">
      <w:pPr>
        <w:jc w:val="both"/>
        <w:rPr>
          <w:sz w:val="20"/>
          <w:szCs w:val="20"/>
        </w:rPr>
      </w:pPr>
    </w:p>
    <w:p w14:paraId="73DC3306" w14:textId="77777777" w:rsidR="002839FF" w:rsidRPr="000B7140" w:rsidRDefault="002839FF" w:rsidP="002F7D89">
      <w:pPr>
        <w:pStyle w:val="ListParagraph"/>
        <w:numPr>
          <w:ilvl w:val="0"/>
          <w:numId w:val="19"/>
        </w:numPr>
        <w:suppressAutoHyphens w:val="0"/>
        <w:jc w:val="both"/>
        <w:rPr>
          <w:b/>
          <w:sz w:val="20"/>
          <w:szCs w:val="20"/>
        </w:rPr>
      </w:pPr>
      <w:r w:rsidRPr="000B7140">
        <w:rPr>
          <w:sz w:val="20"/>
          <w:szCs w:val="20"/>
        </w:rPr>
        <w:t xml:space="preserve">Horn, L., Mansfield, A. S., Szczęsna, A., Havel, L., Krzakowski, M., Hochmair, M. J., Liu, S. V and IM Power study group. </w:t>
      </w:r>
      <w:r w:rsidRPr="000B7140">
        <w:rPr>
          <w:iCs/>
          <w:sz w:val="20"/>
          <w:szCs w:val="20"/>
        </w:rPr>
        <w:t xml:space="preserve">First-line atezolizumab plus chemotherapy in extensive-stage small-cell lung cancer. </w:t>
      </w:r>
      <w:r w:rsidRPr="000B7140">
        <w:rPr>
          <w:sz w:val="20"/>
          <w:szCs w:val="20"/>
        </w:rPr>
        <w:t xml:space="preserve">N Engl J Med 2018; 379:2220-9. </w:t>
      </w:r>
      <w:r w:rsidRPr="000B7140">
        <w:rPr>
          <w:b/>
          <w:sz w:val="20"/>
          <w:szCs w:val="20"/>
        </w:rPr>
        <w:t>M21a IF 70,330</w:t>
      </w:r>
      <w:r w:rsidR="00C92761" w:rsidRPr="000B7140">
        <w:rPr>
          <w:b/>
          <w:sz w:val="20"/>
          <w:szCs w:val="20"/>
        </w:rPr>
        <w:t xml:space="preserve"> (1/2 IF 35,16)</w:t>
      </w:r>
    </w:p>
    <w:p w14:paraId="619E7386" w14:textId="77777777" w:rsidR="00702F7D" w:rsidRPr="000B7140" w:rsidRDefault="00702F7D" w:rsidP="002F7D89">
      <w:pPr>
        <w:spacing w:line="276" w:lineRule="auto"/>
        <w:jc w:val="both"/>
        <w:rPr>
          <w:sz w:val="20"/>
          <w:szCs w:val="20"/>
        </w:rPr>
      </w:pPr>
    </w:p>
    <w:p w14:paraId="16C2CFBF" w14:textId="77777777" w:rsidR="00702F7D" w:rsidRPr="000B7140" w:rsidRDefault="00702F7D" w:rsidP="002F7D89">
      <w:pPr>
        <w:jc w:val="both"/>
        <w:rPr>
          <w:sz w:val="20"/>
          <w:szCs w:val="20"/>
        </w:rPr>
      </w:pPr>
    </w:p>
    <w:p w14:paraId="0759766F" w14:textId="77777777" w:rsidR="00702F7D" w:rsidRPr="000B7140" w:rsidRDefault="00702F7D" w:rsidP="00F666F1">
      <w:pPr>
        <w:jc w:val="both"/>
        <w:rPr>
          <w:sz w:val="20"/>
          <w:szCs w:val="20"/>
        </w:rPr>
      </w:pPr>
      <w:r w:rsidRPr="000B7140">
        <w:rPr>
          <w:sz w:val="20"/>
          <w:szCs w:val="20"/>
        </w:rPr>
        <w:t>РАД У ЧАСОПИСУ КОЈИ ЈЕ УКЉУЧЕН У БАЗУ ПОДАТАКА MEDLINE</w:t>
      </w:r>
    </w:p>
    <w:p w14:paraId="0E212664" w14:textId="77777777" w:rsidR="00702F7D" w:rsidRPr="000B7140" w:rsidRDefault="00702F7D" w:rsidP="00F666F1">
      <w:pPr>
        <w:jc w:val="both"/>
        <w:rPr>
          <w:sz w:val="20"/>
          <w:szCs w:val="20"/>
        </w:rPr>
      </w:pPr>
    </w:p>
    <w:p w14:paraId="28CA884C" w14:textId="77777777" w:rsidR="00CE3E7B" w:rsidRPr="000B7140" w:rsidRDefault="00CE3E7B" w:rsidP="00F666F1">
      <w:pPr>
        <w:pStyle w:val="ListParagraph"/>
        <w:numPr>
          <w:ilvl w:val="0"/>
          <w:numId w:val="20"/>
        </w:numPr>
        <w:suppressAutoHyphens w:val="0"/>
        <w:spacing w:after="200"/>
        <w:jc w:val="both"/>
        <w:rPr>
          <w:sz w:val="20"/>
          <w:szCs w:val="20"/>
        </w:rPr>
      </w:pPr>
      <w:r w:rsidRPr="000B7140">
        <w:rPr>
          <w:sz w:val="20"/>
          <w:szCs w:val="20"/>
        </w:rPr>
        <w:t xml:space="preserve">Milenković B, Dimić-Janjić S, </w:t>
      </w:r>
      <w:r w:rsidRPr="000B7140">
        <w:rPr>
          <w:b/>
          <w:bCs/>
          <w:sz w:val="20"/>
          <w:szCs w:val="20"/>
        </w:rPr>
        <w:t>Popević S</w:t>
      </w:r>
      <w:r w:rsidRPr="000B7140">
        <w:rPr>
          <w:sz w:val="20"/>
          <w:szCs w:val="20"/>
        </w:rPr>
        <w:t>. Review of lung sealant technologies for lung volume reduction in pulmonary disease. Medical Devices:Evidence and Research 2018;11:225-231</w:t>
      </w:r>
    </w:p>
    <w:p w14:paraId="7CDB8766" w14:textId="77777777" w:rsidR="00CE3E7B" w:rsidRPr="000B7140" w:rsidRDefault="00CE3E7B" w:rsidP="00F666F1">
      <w:pPr>
        <w:pStyle w:val="ListParagraph"/>
        <w:numPr>
          <w:ilvl w:val="0"/>
          <w:numId w:val="20"/>
        </w:numPr>
        <w:suppressAutoHyphens w:val="0"/>
        <w:spacing w:after="200"/>
        <w:jc w:val="both"/>
        <w:rPr>
          <w:sz w:val="20"/>
          <w:szCs w:val="20"/>
        </w:rPr>
      </w:pPr>
      <w:r w:rsidRPr="000B7140">
        <w:rPr>
          <w:sz w:val="20"/>
          <w:szCs w:val="20"/>
        </w:rPr>
        <w:t xml:space="preserve">Dudvarski Ilić A, </w:t>
      </w:r>
      <w:r w:rsidRPr="000B7140">
        <w:rPr>
          <w:b/>
          <w:bCs/>
          <w:sz w:val="20"/>
          <w:szCs w:val="20"/>
        </w:rPr>
        <w:t>Popević S</w:t>
      </w:r>
      <w:r w:rsidRPr="000B7140">
        <w:rPr>
          <w:sz w:val="20"/>
          <w:szCs w:val="20"/>
        </w:rPr>
        <w:t>, Stjepanović M, Gvozdenović B, Milenković B, Mihailović Vučinić V. Savremena bronhoskopska dijagnostika sarkoidoze. Medicinski pregled 2013;46(suppl 1):17-21</w:t>
      </w:r>
    </w:p>
    <w:p w14:paraId="0CE65250" w14:textId="77777777" w:rsidR="00CE3E7B" w:rsidRPr="000B7140" w:rsidRDefault="00CE3E7B" w:rsidP="00F666F1">
      <w:pPr>
        <w:pStyle w:val="ListParagraph"/>
        <w:numPr>
          <w:ilvl w:val="0"/>
          <w:numId w:val="20"/>
        </w:numPr>
        <w:suppressAutoHyphens w:val="0"/>
        <w:spacing w:after="200"/>
        <w:jc w:val="both"/>
        <w:rPr>
          <w:sz w:val="20"/>
          <w:szCs w:val="20"/>
        </w:rPr>
      </w:pPr>
      <w:r w:rsidRPr="000B7140">
        <w:rPr>
          <w:b/>
          <w:bCs/>
          <w:sz w:val="20"/>
          <w:szCs w:val="20"/>
        </w:rPr>
        <w:lastRenderedPageBreak/>
        <w:t>Popević S</w:t>
      </w:r>
      <w:r w:rsidRPr="000B7140">
        <w:rPr>
          <w:sz w:val="20"/>
          <w:szCs w:val="20"/>
        </w:rPr>
        <w:t>, Bukurov-Sudjić E, Uskoković-Stefanović Ž, Dudvarski Ilić A, Stjepanović M, Mihailović Vučinić V. Bronhoopstrukcija u sarkoidozi. Medicinski pregled 2013;46 (suppl 1):39-4</w:t>
      </w:r>
    </w:p>
    <w:p w14:paraId="7AF07D15" w14:textId="77777777" w:rsidR="00702F7D" w:rsidRPr="000B7140" w:rsidRDefault="00702F7D" w:rsidP="00F666F1">
      <w:pPr>
        <w:jc w:val="both"/>
        <w:rPr>
          <w:sz w:val="20"/>
          <w:szCs w:val="20"/>
        </w:rPr>
      </w:pPr>
      <w:r w:rsidRPr="000B7140">
        <w:rPr>
          <w:sz w:val="20"/>
          <w:szCs w:val="20"/>
        </w:rPr>
        <w:t>РАД У ЧАСОПИСУ МЕДИЦИНСКА ИСТРЖИВАЊА</w:t>
      </w:r>
    </w:p>
    <w:p w14:paraId="76FB8D68" w14:textId="77777777" w:rsidR="00702F7D" w:rsidRPr="000B7140" w:rsidRDefault="00702F7D" w:rsidP="00F666F1">
      <w:pPr>
        <w:jc w:val="both"/>
        <w:rPr>
          <w:sz w:val="20"/>
          <w:szCs w:val="20"/>
        </w:rPr>
      </w:pPr>
    </w:p>
    <w:p w14:paraId="2B6CB582" w14:textId="77777777" w:rsidR="00CE3E7B" w:rsidRPr="000B7140" w:rsidRDefault="00CE3E7B" w:rsidP="00F666F1">
      <w:pPr>
        <w:pStyle w:val="ListParagraph"/>
        <w:numPr>
          <w:ilvl w:val="0"/>
          <w:numId w:val="21"/>
        </w:numPr>
        <w:suppressAutoHyphens w:val="0"/>
        <w:jc w:val="both"/>
        <w:rPr>
          <w:sz w:val="20"/>
          <w:szCs w:val="20"/>
        </w:rPr>
      </w:pPr>
      <w:r w:rsidRPr="000B7140">
        <w:rPr>
          <w:sz w:val="20"/>
          <w:szCs w:val="20"/>
        </w:rPr>
        <w:t xml:space="preserve">Pešut D, Nagorni Obradović L, Žugić V, Minić P, </w:t>
      </w:r>
      <w:r w:rsidRPr="000B7140">
        <w:rPr>
          <w:b/>
          <w:bCs/>
          <w:sz w:val="20"/>
          <w:szCs w:val="20"/>
        </w:rPr>
        <w:t>Popević S</w:t>
      </w:r>
      <w:r w:rsidRPr="000B7140">
        <w:rPr>
          <w:sz w:val="20"/>
          <w:szCs w:val="20"/>
        </w:rPr>
        <w:t>, Marić D. Sindrom traheobronhijalne aspiracije. Medicinska istraživanja. 2017;51(1):9-13.</w:t>
      </w:r>
    </w:p>
    <w:p w14:paraId="047C1745" w14:textId="77777777" w:rsidR="00702F7D" w:rsidRPr="000B7140" w:rsidRDefault="00702F7D" w:rsidP="00F666F1">
      <w:pPr>
        <w:jc w:val="both"/>
        <w:rPr>
          <w:sz w:val="20"/>
          <w:szCs w:val="20"/>
        </w:rPr>
      </w:pPr>
    </w:p>
    <w:p w14:paraId="279559C8" w14:textId="77777777" w:rsidR="00702F7D" w:rsidRPr="000B7140" w:rsidRDefault="00702F7D" w:rsidP="00F666F1">
      <w:pPr>
        <w:jc w:val="both"/>
        <w:rPr>
          <w:sz w:val="20"/>
          <w:szCs w:val="20"/>
        </w:rPr>
      </w:pPr>
    </w:p>
    <w:p w14:paraId="27A20B79" w14:textId="77777777" w:rsidR="00702F7D" w:rsidRPr="000B7140" w:rsidRDefault="00702F7D" w:rsidP="00F666F1">
      <w:pPr>
        <w:jc w:val="both"/>
        <w:rPr>
          <w:sz w:val="20"/>
          <w:szCs w:val="20"/>
        </w:rPr>
      </w:pPr>
      <w:r w:rsidRPr="000B7140">
        <w:rPr>
          <w:sz w:val="20"/>
          <w:szCs w:val="20"/>
        </w:rPr>
        <w:t>ЦЕО РАД У ЧАСОПИСУ КОЈИ НИЈЕ УКЉУЧЕН У ГОРЕ ПОМЕНУТЕ БАЗЕ ПОДАТАКА</w:t>
      </w:r>
    </w:p>
    <w:p w14:paraId="0E9EF52E" w14:textId="77777777" w:rsidR="00702F7D" w:rsidRPr="000B7140" w:rsidRDefault="00702F7D" w:rsidP="00F666F1">
      <w:pPr>
        <w:jc w:val="both"/>
        <w:rPr>
          <w:sz w:val="20"/>
          <w:szCs w:val="20"/>
        </w:rPr>
      </w:pPr>
    </w:p>
    <w:p w14:paraId="03309F7C" w14:textId="77777777" w:rsidR="00702F7D" w:rsidRPr="000B7140" w:rsidRDefault="00CE3E7B" w:rsidP="00F666F1">
      <w:pPr>
        <w:pStyle w:val="ListParagraph"/>
        <w:numPr>
          <w:ilvl w:val="0"/>
          <w:numId w:val="22"/>
        </w:numPr>
        <w:suppressAutoHyphens w:val="0"/>
        <w:jc w:val="both"/>
        <w:rPr>
          <w:sz w:val="20"/>
          <w:szCs w:val="20"/>
        </w:rPr>
      </w:pPr>
      <w:r w:rsidRPr="000B7140">
        <w:rPr>
          <w:sz w:val="20"/>
          <w:szCs w:val="20"/>
        </w:rPr>
        <w:t xml:space="preserve">Jovanovic D, Rich A, Samardzic N, </w:t>
      </w:r>
      <w:r w:rsidRPr="000B7140">
        <w:rPr>
          <w:b/>
          <w:bCs/>
          <w:sz w:val="20"/>
          <w:szCs w:val="20"/>
        </w:rPr>
        <w:t>Popevic S</w:t>
      </w:r>
      <w:r w:rsidRPr="000B7140">
        <w:rPr>
          <w:sz w:val="20"/>
          <w:szCs w:val="20"/>
        </w:rPr>
        <w:t>, Markovic-Denic L, et al. Endobronchial tuberculosis in Serbia over a 20 year period: analysis and review of current literature. J Mycobact Dis 2019; 8:271.</w:t>
      </w:r>
    </w:p>
    <w:p w14:paraId="7B630D3E" w14:textId="77777777" w:rsidR="00702F7D" w:rsidRPr="000B7140" w:rsidRDefault="00702F7D" w:rsidP="00F666F1">
      <w:pPr>
        <w:jc w:val="both"/>
        <w:rPr>
          <w:sz w:val="20"/>
          <w:szCs w:val="20"/>
        </w:rPr>
      </w:pPr>
    </w:p>
    <w:p w14:paraId="22000262" w14:textId="77777777" w:rsidR="00AF05DC" w:rsidRPr="000B7140" w:rsidRDefault="00AF05DC" w:rsidP="00F666F1">
      <w:pPr>
        <w:jc w:val="both"/>
        <w:rPr>
          <w:sz w:val="20"/>
          <w:szCs w:val="20"/>
        </w:rPr>
      </w:pPr>
    </w:p>
    <w:p w14:paraId="75682192" w14:textId="77777777" w:rsidR="00CE3E7B" w:rsidRPr="000B7140" w:rsidRDefault="00702F7D" w:rsidP="00F666F1">
      <w:pPr>
        <w:jc w:val="both"/>
        <w:rPr>
          <w:sz w:val="20"/>
          <w:szCs w:val="20"/>
        </w:rPr>
      </w:pPr>
      <w:r w:rsidRPr="000B7140">
        <w:rPr>
          <w:sz w:val="20"/>
          <w:szCs w:val="20"/>
        </w:rPr>
        <w:t xml:space="preserve">ЦЕО РАД У ЗБОРНИКУ </w:t>
      </w:r>
      <w:r w:rsidR="00CE3E7B" w:rsidRPr="000B7140">
        <w:rPr>
          <w:sz w:val="20"/>
          <w:szCs w:val="20"/>
        </w:rPr>
        <w:t>МЕЂУНАРОДНОГ</w:t>
      </w:r>
      <w:r w:rsidRPr="000B7140">
        <w:rPr>
          <w:sz w:val="20"/>
          <w:szCs w:val="20"/>
        </w:rPr>
        <w:t xml:space="preserve"> СКУПА: </w:t>
      </w:r>
    </w:p>
    <w:p w14:paraId="36DCD22E" w14:textId="77777777" w:rsidR="00CE3E7B" w:rsidRPr="000B7140" w:rsidRDefault="00CE3E7B" w:rsidP="00F666F1">
      <w:pPr>
        <w:jc w:val="both"/>
        <w:rPr>
          <w:sz w:val="20"/>
          <w:szCs w:val="20"/>
        </w:rPr>
      </w:pPr>
    </w:p>
    <w:p w14:paraId="5077F72A" w14:textId="77777777" w:rsidR="00CE3E7B" w:rsidRPr="000B7140" w:rsidRDefault="00CE3E7B" w:rsidP="00F666F1">
      <w:pPr>
        <w:numPr>
          <w:ilvl w:val="0"/>
          <w:numId w:val="24"/>
        </w:numPr>
        <w:jc w:val="both"/>
        <w:rPr>
          <w:sz w:val="20"/>
          <w:szCs w:val="20"/>
        </w:rPr>
      </w:pPr>
      <w:r w:rsidRPr="000B7140">
        <w:rPr>
          <w:sz w:val="20"/>
          <w:szCs w:val="20"/>
        </w:rPr>
        <w:t xml:space="preserve">Jovanovic Dragana M, Nagorni-Obradovic Ljudmila M, Blanka A, </w:t>
      </w:r>
      <w:r w:rsidRPr="000B7140">
        <w:rPr>
          <w:b/>
          <w:sz w:val="20"/>
          <w:szCs w:val="20"/>
        </w:rPr>
        <w:t>Popevic S</w:t>
      </w:r>
      <w:r w:rsidRPr="000B7140">
        <w:rPr>
          <w:sz w:val="20"/>
          <w:szCs w:val="20"/>
        </w:rPr>
        <w:t>, Grujic Milan. Mianserin therapy in advanced lung cancer patients, 8th Central European Lung Cancer Conference, Monduzzi editore, Bologna 2002; 339-342</w:t>
      </w:r>
    </w:p>
    <w:p w14:paraId="2551F8E6" w14:textId="77777777" w:rsidR="00CE3E7B" w:rsidRPr="000B7140" w:rsidRDefault="00CE3E7B" w:rsidP="00F666F1">
      <w:pPr>
        <w:numPr>
          <w:ilvl w:val="0"/>
          <w:numId w:val="24"/>
        </w:numPr>
        <w:jc w:val="both"/>
        <w:rPr>
          <w:sz w:val="20"/>
          <w:szCs w:val="20"/>
        </w:rPr>
      </w:pPr>
      <w:r w:rsidRPr="000B7140">
        <w:rPr>
          <w:sz w:val="20"/>
          <w:szCs w:val="20"/>
        </w:rPr>
        <w:t xml:space="preserve">Blanka A,Jovanovic Dragana M,Nagorni-Obradovic Ljudmila M, </w:t>
      </w:r>
      <w:r w:rsidRPr="000B7140">
        <w:rPr>
          <w:b/>
          <w:sz w:val="20"/>
          <w:szCs w:val="20"/>
        </w:rPr>
        <w:t>Popevic S</w:t>
      </w:r>
      <w:r w:rsidRPr="000B7140">
        <w:rPr>
          <w:sz w:val="20"/>
          <w:szCs w:val="20"/>
        </w:rPr>
        <w:t>. Distant metastasis in patients with small-cell lung cancer, 8th Central European Lung Cancer Conference, Monduzzi editore, Bologna  2002; 377-380</w:t>
      </w:r>
    </w:p>
    <w:p w14:paraId="54C665F2" w14:textId="77777777" w:rsidR="00CE3E7B" w:rsidRPr="000B7140" w:rsidRDefault="00CE3E7B" w:rsidP="00F666F1">
      <w:pPr>
        <w:numPr>
          <w:ilvl w:val="0"/>
          <w:numId w:val="24"/>
        </w:numPr>
        <w:jc w:val="both"/>
        <w:rPr>
          <w:sz w:val="20"/>
          <w:szCs w:val="20"/>
        </w:rPr>
      </w:pPr>
      <w:r w:rsidRPr="000B7140">
        <w:rPr>
          <w:sz w:val="20"/>
          <w:szCs w:val="20"/>
        </w:rPr>
        <w:t xml:space="preserve">Nagorni-Obradovic Ljudmila M, Jovanovic Dragana M, Pesut Dragica P, </w:t>
      </w:r>
      <w:r w:rsidRPr="000B7140">
        <w:rPr>
          <w:b/>
          <w:sz w:val="20"/>
          <w:szCs w:val="20"/>
        </w:rPr>
        <w:t>Popevic S</w:t>
      </w:r>
      <w:r w:rsidRPr="000B7140">
        <w:rPr>
          <w:sz w:val="20"/>
          <w:szCs w:val="20"/>
        </w:rPr>
        <w:t>, Blanka A.What do patients with lung cancer think about smoking habit.  8th Central European Lung Cancer Conference, Monduzzi editore, Bologna, 2002; 23-27</w:t>
      </w:r>
    </w:p>
    <w:p w14:paraId="5A41DF50" w14:textId="77777777" w:rsidR="00CE3E7B" w:rsidRPr="000B7140" w:rsidRDefault="00CE3E7B" w:rsidP="00F666F1">
      <w:pPr>
        <w:numPr>
          <w:ilvl w:val="0"/>
          <w:numId w:val="24"/>
        </w:numPr>
        <w:jc w:val="both"/>
        <w:rPr>
          <w:sz w:val="20"/>
          <w:szCs w:val="20"/>
        </w:rPr>
      </w:pPr>
      <w:r w:rsidRPr="000B7140">
        <w:rPr>
          <w:sz w:val="20"/>
          <w:szCs w:val="20"/>
        </w:rPr>
        <w:t>Nagorni-Obradovic Ljudmila M,Jovanovic Dragana M,Pesut Dragica P,Blanka A,</w:t>
      </w:r>
      <w:r w:rsidRPr="000B7140">
        <w:rPr>
          <w:b/>
          <w:sz w:val="20"/>
          <w:szCs w:val="20"/>
        </w:rPr>
        <w:t>Popevic S</w:t>
      </w:r>
      <w:r w:rsidRPr="000B7140">
        <w:rPr>
          <w:sz w:val="20"/>
          <w:szCs w:val="20"/>
        </w:rPr>
        <w:t>,Stojsic Jelena M, Jauk N. Superior vena cava syndrome in patients with lung cancer. 8th Central European Lung Cancer Conference, Monduzzi editore, Bologna,  2002; 327-331</w:t>
      </w:r>
    </w:p>
    <w:p w14:paraId="2C20D735" w14:textId="77777777" w:rsidR="00702F7D" w:rsidRPr="000B7140" w:rsidRDefault="00702F7D" w:rsidP="00F666F1">
      <w:pPr>
        <w:jc w:val="both"/>
        <w:rPr>
          <w:sz w:val="20"/>
          <w:szCs w:val="20"/>
        </w:rPr>
      </w:pPr>
    </w:p>
    <w:p w14:paraId="02ECC940" w14:textId="77777777" w:rsidR="00702F7D" w:rsidRPr="000B7140" w:rsidRDefault="00702F7D" w:rsidP="00F666F1">
      <w:pPr>
        <w:jc w:val="both"/>
        <w:rPr>
          <w:sz w:val="20"/>
          <w:szCs w:val="20"/>
        </w:rPr>
      </w:pPr>
    </w:p>
    <w:p w14:paraId="50F14A2E" w14:textId="77777777" w:rsidR="00702F7D" w:rsidRPr="000B7140" w:rsidRDefault="00702F7D" w:rsidP="00F666F1">
      <w:pPr>
        <w:jc w:val="both"/>
        <w:rPr>
          <w:sz w:val="20"/>
          <w:szCs w:val="20"/>
        </w:rPr>
      </w:pPr>
      <w:r w:rsidRPr="000B7140">
        <w:rPr>
          <w:sz w:val="20"/>
          <w:szCs w:val="20"/>
        </w:rPr>
        <w:t>ИЗВОД У ЗБОРНИКУ МЕЂУНАРОДНОГ СКУПА:</w:t>
      </w:r>
    </w:p>
    <w:p w14:paraId="53B7ADD0" w14:textId="77777777" w:rsidR="00702F7D" w:rsidRPr="000B7140" w:rsidRDefault="00702F7D" w:rsidP="00F666F1">
      <w:pPr>
        <w:jc w:val="both"/>
        <w:rPr>
          <w:sz w:val="20"/>
          <w:szCs w:val="20"/>
        </w:rPr>
      </w:pPr>
    </w:p>
    <w:p w14:paraId="4893F302"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Jovanović D, Marković J, Glumac S, Radojević-Škodrić S, Škodrić-Trifunović V, </w:t>
      </w:r>
      <w:r w:rsidRPr="000B7140">
        <w:rPr>
          <w:b/>
          <w:bCs/>
          <w:sz w:val="20"/>
          <w:szCs w:val="20"/>
        </w:rPr>
        <w:t>Popević S</w:t>
      </w:r>
      <w:r w:rsidRPr="000B7140">
        <w:rPr>
          <w:sz w:val="20"/>
          <w:szCs w:val="20"/>
        </w:rPr>
        <w:t>. et al. PDL-1 expression in IPF tissue samples. AJRCCM 2018;197</w:t>
      </w:r>
    </w:p>
    <w:p w14:paraId="6EDE6386" w14:textId="77777777" w:rsidR="00CE3E7B" w:rsidRPr="000B7140" w:rsidRDefault="00CE3E7B" w:rsidP="00F666F1">
      <w:pPr>
        <w:numPr>
          <w:ilvl w:val="0"/>
          <w:numId w:val="23"/>
        </w:numPr>
        <w:suppressAutoHyphens w:val="0"/>
        <w:jc w:val="both"/>
        <w:rPr>
          <w:sz w:val="20"/>
          <w:szCs w:val="20"/>
        </w:rPr>
      </w:pPr>
      <w:r w:rsidRPr="000B7140">
        <w:rPr>
          <w:b/>
          <w:bCs/>
          <w:sz w:val="20"/>
          <w:szCs w:val="20"/>
        </w:rPr>
        <w:t>Popević S</w:t>
      </w:r>
      <w:r w:rsidRPr="000B7140">
        <w:rPr>
          <w:sz w:val="20"/>
          <w:szCs w:val="20"/>
        </w:rPr>
        <w:t>, Uskoković-Stefanović Ž, Grujić M, Ilić B. Bronchoscopic interventional procedures in tumors involving central carina. Book of abstracts of 3rd European congress for bronchology and interventional pulmonology 2015,VP46</w:t>
      </w:r>
    </w:p>
    <w:p w14:paraId="649CF6AD"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Uskoković-Stefanović Ž, </w:t>
      </w:r>
      <w:r w:rsidRPr="000B7140">
        <w:rPr>
          <w:b/>
          <w:bCs/>
          <w:sz w:val="20"/>
          <w:szCs w:val="20"/>
        </w:rPr>
        <w:t>Popević S</w:t>
      </w:r>
      <w:r w:rsidRPr="000B7140">
        <w:rPr>
          <w:sz w:val="20"/>
          <w:szCs w:val="20"/>
        </w:rPr>
        <w:t>, Grujić M, Ilić B. Interventional bronchoscopy in patients with advanced lung and esophageal carcinoma. Book of abstracts of 3rd European congress for bronchology and interventional pulmonology 2015,VP16</w:t>
      </w:r>
    </w:p>
    <w:p w14:paraId="74B0335F" w14:textId="77777777" w:rsidR="00CE3E7B" w:rsidRPr="000B7140" w:rsidRDefault="00CE3E7B" w:rsidP="00F666F1">
      <w:pPr>
        <w:numPr>
          <w:ilvl w:val="0"/>
          <w:numId w:val="23"/>
        </w:numPr>
        <w:suppressAutoHyphens w:val="0"/>
        <w:jc w:val="both"/>
        <w:rPr>
          <w:sz w:val="20"/>
          <w:szCs w:val="20"/>
        </w:rPr>
      </w:pPr>
      <w:r w:rsidRPr="000B7140">
        <w:rPr>
          <w:b/>
          <w:bCs/>
          <w:sz w:val="20"/>
          <w:szCs w:val="20"/>
        </w:rPr>
        <w:t>Popević S</w:t>
      </w:r>
      <w:r w:rsidRPr="000B7140">
        <w:rPr>
          <w:sz w:val="20"/>
          <w:szCs w:val="20"/>
        </w:rPr>
        <w:t>, Uskoković-Stefanović Ž, Grujić M, Ilić B. Endoscopic management of benign tracheal stenosis-single center experience. Book of abstracts of 3rd European congress for bronchology and interventional pulmonology 2015,O15</w:t>
      </w:r>
    </w:p>
    <w:p w14:paraId="26AFAC43"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Uskoković-Stefanović Ž, </w:t>
      </w:r>
      <w:r w:rsidRPr="000B7140">
        <w:rPr>
          <w:b/>
          <w:bCs/>
          <w:sz w:val="20"/>
          <w:szCs w:val="20"/>
        </w:rPr>
        <w:t>Popević S,</w:t>
      </w:r>
      <w:r w:rsidRPr="000B7140">
        <w:rPr>
          <w:sz w:val="20"/>
          <w:szCs w:val="20"/>
        </w:rPr>
        <w:t xml:space="preserve"> Grujić M, Ilić B. Central airway stenosis misdiagnosed as asthma/COPD. Book of abstracts of 3rd European congress for bronchology and interventional pulmonology 2015,O17</w:t>
      </w:r>
    </w:p>
    <w:p w14:paraId="3C705DC8" w14:textId="77777777" w:rsidR="00CE3E7B" w:rsidRPr="000B7140" w:rsidRDefault="00CE3E7B" w:rsidP="00F666F1">
      <w:pPr>
        <w:numPr>
          <w:ilvl w:val="0"/>
          <w:numId w:val="23"/>
        </w:numPr>
        <w:suppressAutoHyphens w:val="0"/>
        <w:jc w:val="both"/>
        <w:rPr>
          <w:sz w:val="20"/>
          <w:szCs w:val="20"/>
        </w:rPr>
      </w:pPr>
      <w:r w:rsidRPr="000B7140">
        <w:rPr>
          <w:b/>
          <w:bCs/>
          <w:sz w:val="20"/>
          <w:szCs w:val="20"/>
        </w:rPr>
        <w:t>Popević S</w:t>
      </w:r>
      <w:r w:rsidRPr="000B7140">
        <w:rPr>
          <w:sz w:val="20"/>
          <w:szCs w:val="20"/>
        </w:rPr>
        <w:t>, Uskoković-Stefanović Ž. The role of fibreoptic bronchoscopy in intensive care unit. Solunum 2013;15(suppl1):EP39</w:t>
      </w:r>
    </w:p>
    <w:p w14:paraId="3DCA9A86"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Uskoković-Stefanović Ž, </w:t>
      </w:r>
      <w:r w:rsidRPr="000B7140">
        <w:rPr>
          <w:b/>
          <w:bCs/>
          <w:sz w:val="20"/>
          <w:szCs w:val="20"/>
        </w:rPr>
        <w:t>Popević S</w:t>
      </w:r>
      <w:r w:rsidRPr="000B7140">
        <w:rPr>
          <w:sz w:val="20"/>
          <w:szCs w:val="20"/>
        </w:rPr>
        <w:t>. Application of thrombin-fibrinogen complex in cases of massive haemoptysis. Solunum 2013;15(suppl1):EP33</w:t>
      </w:r>
    </w:p>
    <w:p w14:paraId="2096CA7E"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Uskoković-Stefanović Ž, </w:t>
      </w:r>
      <w:r w:rsidRPr="000B7140">
        <w:rPr>
          <w:b/>
          <w:bCs/>
          <w:sz w:val="20"/>
          <w:szCs w:val="20"/>
        </w:rPr>
        <w:t>Popević S</w:t>
      </w:r>
      <w:r w:rsidRPr="000B7140">
        <w:rPr>
          <w:sz w:val="20"/>
          <w:szCs w:val="20"/>
        </w:rPr>
        <w:t>. Post-obstructive pneumonias as a result of foreign body aspiration. Solunum 2013;15(suppl1):EP12</w:t>
      </w:r>
    </w:p>
    <w:p w14:paraId="53E30602" w14:textId="77777777" w:rsidR="00CE3E7B" w:rsidRPr="000B7140" w:rsidRDefault="00CE3E7B" w:rsidP="00F666F1">
      <w:pPr>
        <w:numPr>
          <w:ilvl w:val="0"/>
          <w:numId w:val="23"/>
        </w:numPr>
        <w:suppressAutoHyphens w:val="0"/>
        <w:jc w:val="both"/>
        <w:rPr>
          <w:sz w:val="20"/>
          <w:szCs w:val="20"/>
        </w:rPr>
      </w:pPr>
      <w:r w:rsidRPr="000B7140">
        <w:rPr>
          <w:b/>
          <w:bCs/>
          <w:sz w:val="20"/>
          <w:szCs w:val="20"/>
        </w:rPr>
        <w:t>Popević S</w:t>
      </w:r>
      <w:r w:rsidRPr="000B7140">
        <w:rPr>
          <w:sz w:val="20"/>
          <w:szCs w:val="20"/>
        </w:rPr>
        <w:t>, Uskoković-Stefanović Ž. Malignant melanoma metastases in lung and pleura. Solunum 2013;15(suppl1):EP11</w:t>
      </w:r>
    </w:p>
    <w:p w14:paraId="476A6A72" w14:textId="77777777" w:rsidR="00CE3E7B" w:rsidRPr="000B7140" w:rsidRDefault="00CE3E7B" w:rsidP="00F666F1">
      <w:pPr>
        <w:numPr>
          <w:ilvl w:val="0"/>
          <w:numId w:val="23"/>
        </w:numPr>
        <w:suppressAutoHyphens w:val="0"/>
        <w:jc w:val="both"/>
        <w:rPr>
          <w:sz w:val="20"/>
          <w:szCs w:val="20"/>
        </w:rPr>
      </w:pPr>
      <w:r w:rsidRPr="000B7140">
        <w:rPr>
          <w:b/>
          <w:bCs/>
          <w:sz w:val="20"/>
          <w:szCs w:val="20"/>
        </w:rPr>
        <w:t>Popević S,</w:t>
      </w:r>
      <w:r w:rsidRPr="000B7140">
        <w:rPr>
          <w:sz w:val="20"/>
          <w:szCs w:val="20"/>
        </w:rPr>
        <w:t xml:space="preserve"> Uskoković-Stefanović Ž. Endobronchial metastases of tumours of other primary sites. Solunum 2013;15(suppl1):EP10</w:t>
      </w:r>
    </w:p>
    <w:p w14:paraId="58826A95" w14:textId="77777777" w:rsidR="00CE3E7B" w:rsidRPr="000B7140" w:rsidRDefault="00CE3E7B" w:rsidP="00F666F1">
      <w:pPr>
        <w:numPr>
          <w:ilvl w:val="0"/>
          <w:numId w:val="23"/>
        </w:numPr>
        <w:suppressAutoHyphens w:val="0"/>
        <w:jc w:val="both"/>
        <w:rPr>
          <w:sz w:val="20"/>
          <w:szCs w:val="20"/>
        </w:rPr>
      </w:pPr>
      <w:r w:rsidRPr="000B7140">
        <w:rPr>
          <w:sz w:val="20"/>
          <w:szCs w:val="20"/>
        </w:rPr>
        <w:t>Popević S, Jovanović D, Uskoković-Stefanović Ž, Marković-Denić Lj, Škodrić-Trifunović V. Endobronchial tuberculosis: bronchoscopic and clinical features. Solunum 2013;15(suppl1):EP09</w:t>
      </w:r>
    </w:p>
    <w:p w14:paraId="1E3FC7CC"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Jovanovic D, Vasic N, Stevic R, </w:t>
      </w:r>
      <w:r w:rsidRPr="000B7140">
        <w:rPr>
          <w:b/>
          <w:bCs/>
          <w:sz w:val="20"/>
          <w:szCs w:val="20"/>
        </w:rPr>
        <w:t>Popevic S</w:t>
      </w:r>
      <w:r w:rsidRPr="000B7140">
        <w:rPr>
          <w:sz w:val="20"/>
          <w:szCs w:val="20"/>
        </w:rPr>
        <w:t>, Velinovic N, Samardžic N, Dimic S, Maric D. Clinical features of bronchial carcinoid tumor-10 years experience (1996-2006). Journal of Thoracic Oncology 2007; 2(8): P1-281</w:t>
      </w:r>
    </w:p>
    <w:p w14:paraId="0FE0A5A5" w14:textId="77777777" w:rsidR="00CE3E7B" w:rsidRPr="000B7140" w:rsidRDefault="00CE3E7B" w:rsidP="00F666F1">
      <w:pPr>
        <w:numPr>
          <w:ilvl w:val="0"/>
          <w:numId w:val="23"/>
        </w:numPr>
        <w:suppressAutoHyphens w:val="0"/>
        <w:jc w:val="both"/>
        <w:rPr>
          <w:sz w:val="20"/>
          <w:szCs w:val="20"/>
        </w:rPr>
      </w:pPr>
      <w:r w:rsidRPr="000B7140">
        <w:rPr>
          <w:sz w:val="20"/>
          <w:szCs w:val="20"/>
        </w:rPr>
        <w:t>Uskokovic-Stefanovic Z, Bukurov-Sudjic E, Popevic, S. Endobronchial metastasis of tumors of other primary origin. Journal of Thoracic Oncology 2007; 2(8): P1-156</w:t>
      </w:r>
    </w:p>
    <w:p w14:paraId="383F57D3" w14:textId="77777777" w:rsidR="00CE3E7B" w:rsidRPr="000B7140" w:rsidRDefault="00CE3E7B" w:rsidP="00F666F1">
      <w:pPr>
        <w:numPr>
          <w:ilvl w:val="0"/>
          <w:numId w:val="23"/>
        </w:numPr>
        <w:suppressAutoHyphens w:val="0"/>
        <w:jc w:val="both"/>
        <w:rPr>
          <w:sz w:val="20"/>
          <w:szCs w:val="20"/>
        </w:rPr>
      </w:pPr>
      <w:r w:rsidRPr="000B7140">
        <w:rPr>
          <w:sz w:val="20"/>
          <w:szCs w:val="20"/>
        </w:rPr>
        <w:lastRenderedPageBreak/>
        <w:t xml:space="preserve">Jovanovic D, Vasic N, Stevic R, </w:t>
      </w:r>
      <w:r w:rsidRPr="000B7140">
        <w:rPr>
          <w:b/>
          <w:bCs/>
          <w:sz w:val="20"/>
          <w:szCs w:val="20"/>
        </w:rPr>
        <w:t>Popevic S</w:t>
      </w:r>
      <w:r w:rsidRPr="000B7140">
        <w:rPr>
          <w:sz w:val="20"/>
          <w:szCs w:val="20"/>
        </w:rPr>
        <w:t>, Velinovic N, Samardžic N, Dimic S, Maric D. Survey on health system aspects concerning malignant diseases (lung cancer) in limited health resources country. Journal of Thoracic Oncology 2007; 2(8): P1-280</w:t>
      </w:r>
    </w:p>
    <w:p w14:paraId="71190BEC"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Uskokovic-Stefanovic Z, Bukurov-Sudjic E, </w:t>
      </w:r>
      <w:r w:rsidRPr="000B7140">
        <w:rPr>
          <w:b/>
          <w:bCs/>
          <w:sz w:val="20"/>
          <w:szCs w:val="20"/>
        </w:rPr>
        <w:t>Popevic, S.</w:t>
      </w:r>
      <w:r w:rsidRPr="000B7140">
        <w:rPr>
          <w:sz w:val="20"/>
          <w:szCs w:val="20"/>
        </w:rPr>
        <w:t xml:space="preserve"> Lung cancer patients under 50 years old. Journal of Thoracic Oncology 2007; 2(8):P1-050</w:t>
      </w:r>
    </w:p>
    <w:p w14:paraId="68EB4781"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Bukurov-Sudjic E, Uskokovic-Stefanovic Z, </w:t>
      </w:r>
      <w:r w:rsidRPr="000B7140">
        <w:rPr>
          <w:b/>
          <w:bCs/>
          <w:sz w:val="20"/>
          <w:szCs w:val="20"/>
        </w:rPr>
        <w:t>Popevic S.</w:t>
      </w:r>
      <w:r w:rsidRPr="000B7140">
        <w:rPr>
          <w:sz w:val="20"/>
          <w:szCs w:val="20"/>
        </w:rPr>
        <w:t xml:space="preserve"> Fiberoptic bronchoscopy as standard procedure in staging of carcinoma of the esophagus. Journal of Thoracic Oncology 2007; 2(8): p S554</w:t>
      </w:r>
    </w:p>
    <w:p w14:paraId="252319EC"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Adzic Tatjana N,Filipovic Snezana D,Stojsic Jelena M, </w:t>
      </w:r>
      <w:r w:rsidRPr="000B7140">
        <w:rPr>
          <w:b/>
          <w:bCs/>
          <w:sz w:val="20"/>
          <w:szCs w:val="20"/>
        </w:rPr>
        <w:t>Popevic S</w:t>
      </w:r>
      <w:r w:rsidRPr="000B7140">
        <w:rPr>
          <w:sz w:val="20"/>
          <w:szCs w:val="20"/>
        </w:rPr>
        <w:t>,Jakovic Radoslav. Frequency of pulmonary metastases-clinical presentation. Lung Cancer 2005; 49: S344-S344</w:t>
      </w:r>
    </w:p>
    <w:p w14:paraId="4EA64874"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Adzic Tatjana N, Radosavljevic-Asic Gordana, Filipovic Snezana D, Blanka A, </w:t>
      </w:r>
      <w:r w:rsidRPr="000B7140">
        <w:rPr>
          <w:b/>
          <w:bCs/>
          <w:sz w:val="20"/>
          <w:szCs w:val="20"/>
        </w:rPr>
        <w:t>Popevic S</w:t>
      </w:r>
      <w:r w:rsidRPr="000B7140">
        <w:rPr>
          <w:sz w:val="20"/>
          <w:szCs w:val="20"/>
        </w:rPr>
        <w:t>, Stojsic Jelena M. Patient's and doctor's delays in the diagnosis of lung cancer Lung Cancer 2005; 49:S176-S176</w:t>
      </w:r>
    </w:p>
    <w:p w14:paraId="5C365C30"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Jovanovic Dragana M, </w:t>
      </w:r>
      <w:r w:rsidRPr="000B7140">
        <w:rPr>
          <w:b/>
          <w:bCs/>
          <w:sz w:val="20"/>
          <w:szCs w:val="20"/>
        </w:rPr>
        <w:t>Popevic S</w:t>
      </w:r>
      <w:r w:rsidRPr="000B7140">
        <w:rPr>
          <w:sz w:val="20"/>
          <w:szCs w:val="20"/>
        </w:rPr>
        <w:t>, Stevic Ruza S, Velinovic Milos M, Nagorni-Obradovic Ljudmila M, Maric Dragana M, Vasic N, Adzic Tatjana N. Changes in lung cancer presentation in 13 year interval (comparison of data bases from 1990 and 2003.), Lung Cancer 2005;49:S191-S192</w:t>
      </w:r>
    </w:p>
    <w:p w14:paraId="2C7B734F" w14:textId="77777777" w:rsidR="00CE3E7B" w:rsidRPr="000B7140" w:rsidRDefault="00CE3E7B" w:rsidP="00F666F1">
      <w:pPr>
        <w:numPr>
          <w:ilvl w:val="0"/>
          <w:numId w:val="23"/>
        </w:numPr>
        <w:suppressAutoHyphens w:val="0"/>
        <w:jc w:val="both"/>
        <w:rPr>
          <w:sz w:val="20"/>
          <w:szCs w:val="20"/>
        </w:rPr>
      </w:pPr>
      <w:r w:rsidRPr="000B7140">
        <w:rPr>
          <w:sz w:val="20"/>
          <w:szCs w:val="20"/>
        </w:rPr>
        <w:t xml:space="preserve">Kacar V, </w:t>
      </w:r>
      <w:r w:rsidRPr="000B7140">
        <w:rPr>
          <w:b/>
          <w:bCs/>
          <w:sz w:val="20"/>
          <w:szCs w:val="20"/>
        </w:rPr>
        <w:t>Popevic S.</w:t>
      </w:r>
      <w:r w:rsidRPr="000B7140">
        <w:rPr>
          <w:sz w:val="20"/>
          <w:szCs w:val="20"/>
        </w:rPr>
        <w:t xml:space="preserve"> The first site of cancer recurrence in operated NSCLC patients, Lung Cancer 2005; 49:S282-S282</w:t>
      </w:r>
    </w:p>
    <w:p w14:paraId="17035752" w14:textId="77777777" w:rsidR="00A820BD" w:rsidRPr="000B7140" w:rsidRDefault="00A820BD" w:rsidP="00F666F1">
      <w:pPr>
        <w:jc w:val="both"/>
        <w:rPr>
          <w:sz w:val="20"/>
          <w:szCs w:val="20"/>
        </w:rPr>
      </w:pPr>
    </w:p>
    <w:p w14:paraId="7639B269" w14:textId="77777777" w:rsidR="00A820BD" w:rsidRPr="000B7140" w:rsidRDefault="00A820BD" w:rsidP="00F666F1">
      <w:pPr>
        <w:jc w:val="both"/>
        <w:rPr>
          <w:sz w:val="20"/>
          <w:szCs w:val="20"/>
        </w:rPr>
      </w:pPr>
    </w:p>
    <w:p w14:paraId="1E7E6D3E" w14:textId="77777777" w:rsidR="00211ACC" w:rsidRPr="000B7140" w:rsidRDefault="0013723A" w:rsidP="00F666F1">
      <w:pPr>
        <w:jc w:val="both"/>
        <w:rPr>
          <w:sz w:val="20"/>
          <w:szCs w:val="20"/>
        </w:rPr>
      </w:pPr>
      <w:r w:rsidRPr="000B7140">
        <w:rPr>
          <w:sz w:val="20"/>
          <w:szCs w:val="20"/>
        </w:rPr>
        <w:t>ИЗВОД У ЗБОРНИКУ НАЦИОНАЛНОГ СКУПА</w:t>
      </w:r>
    </w:p>
    <w:p w14:paraId="7331AA2E" w14:textId="77777777" w:rsidR="00211ACC" w:rsidRPr="000B7140" w:rsidRDefault="00211ACC" w:rsidP="00F666F1">
      <w:pPr>
        <w:jc w:val="both"/>
        <w:rPr>
          <w:sz w:val="20"/>
          <w:szCs w:val="20"/>
        </w:rPr>
      </w:pPr>
    </w:p>
    <w:p w14:paraId="4CBD29D0" w14:textId="4455FC01" w:rsidR="00F00258" w:rsidRPr="000B7140" w:rsidRDefault="00F00258" w:rsidP="00F666F1">
      <w:pPr>
        <w:numPr>
          <w:ilvl w:val="0"/>
          <w:numId w:val="27"/>
        </w:numPr>
        <w:jc w:val="both"/>
        <w:rPr>
          <w:sz w:val="20"/>
          <w:szCs w:val="20"/>
        </w:rPr>
      </w:pPr>
      <w:r w:rsidRPr="000B7140">
        <w:rPr>
          <w:sz w:val="20"/>
          <w:szCs w:val="20"/>
        </w:rPr>
        <w:t xml:space="preserve">Zdravković M, Nikolić S, </w:t>
      </w:r>
      <w:r w:rsidR="00901C3F" w:rsidRPr="000B7140">
        <w:rPr>
          <w:sz w:val="20"/>
          <w:szCs w:val="20"/>
        </w:rPr>
        <w:t xml:space="preserve">Popadić </w:t>
      </w:r>
      <w:r w:rsidRPr="000B7140">
        <w:rPr>
          <w:sz w:val="20"/>
          <w:szCs w:val="20"/>
        </w:rPr>
        <w:t xml:space="preserve">V, Rajović N, Nikolić N, Sekulić A, Branković M, Stjepanović M, </w:t>
      </w:r>
      <w:r w:rsidRPr="000B7140">
        <w:rPr>
          <w:b/>
          <w:bCs/>
          <w:sz w:val="20"/>
          <w:szCs w:val="20"/>
        </w:rPr>
        <w:t xml:space="preserve">Popević S Milovanović B, </w:t>
      </w:r>
      <w:r w:rsidRPr="000B7140">
        <w:rPr>
          <w:sz w:val="20"/>
          <w:szCs w:val="20"/>
        </w:rPr>
        <w:t>Brajković M. Može li se galektin 3 koristiti kao prediktor težine opstruktivne apneje u snu:iskustva centra s velikim brojem pacijenata. 24.kongres Udruženja internista Srbije Vrnjačka Banja 5-8.6.2025. 109 s</w:t>
      </w:r>
    </w:p>
    <w:p w14:paraId="535A8B90" w14:textId="18FA1325" w:rsidR="00027E3B" w:rsidRPr="000B7140" w:rsidRDefault="00027E3B" w:rsidP="00F666F1">
      <w:pPr>
        <w:numPr>
          <w:ilvl w:val="0"/>
          <w:numId w:val="27"/>
        </w:numPr>
        <w:jc w:val="both"/>
        <w:rPr>
          <w:sz w:val="20"/>
          <w:szCs w:val="20"/>
        </w:rPr>
      </w:pPr>
      <w:r w:rsidRPr="000B7140">
        <w:rPr>
          <w:color w:val="222222"/>
          <w:sz w:val="20"/>
          <w:szCs w:val="20"/>
          <w:lang w:eastAsia="sr-Latn-RS"/>
        </w:rPr>
        <w:t xml:space="preserve">Škodrić- Trifunović V, Dimić-Janjić S, Stjepanović M, </w:t>
      </w:r>
      <w:r w:rsidRPr="000B7140">
        <w:rPr>
          <w:b/>
          <w:bCs/>
          <w:color w:val="222222"/>
          <w:sz w:val="20"/>
          <w:szCs w:val="20"/>
          <w:lang w:eastAsia="sr-Latn-RS"/>
        </w:rPr>
        <w:t>Popević S</w:t>
      </w:r>
      <w:r w:rsidRPr="000B7140">
        <w:rPr>
          <w:color w:val="222222"/>
          <w:sz w:val="20"/>
          <w:szCs w:val="20"/>
          <w:lang w:eastAsia="sr-Latn-RS"/>
        </w:rPr>
        <w:t xml:space="preserve">, Trboljevac N. Neinvazivni molekularni biomarkeri idiopatske fibroze pluća: predikcija, dijagnoza, prognoza, terapija. </w:t>
      </w:r>
      <w:bookmarkStart w:id="3" w:name="_Hlk216758946"/>
      <w:r w:rsidRPr="000B7140">
        <w:rPr>
          <w:color w:val="222222"/>
          <w:sz w:val="20"/>
          <w:szCs w:val="20"/>
          <w:lang w:eastAsia="sr-Latn-RS"/>
        </w:rPr>
        <w:t>2.  Beogradski pulmološki dani, Beograd 20-21.09.2024. Knjiga apstrakta: 118-121 s.</w:t>
      </w:r>
    </w:p>
    <w:bookmarkEnd w:id="3"/>
    <w:p w14:paraId="53A90008" w14:textId="77777777" w:rsidR="00027E3B" w:rsidRPr="000B7140" w:rsidRDefault="00027E3B" w:rsidP="00F666F1">
      <w:pPr>
        <w:numPr>
          <w:ilvl w:val="0"/>
          <w:numId w:val="27"/>
        </w:numPr>
        <w:jc w:val="both"/>
        <w:rPr>
          <w:sz w:val="20"/>
          <w:szCs w:val="20"/>
        </w:rPr>
      </w:pPr>
      <w:r w:rsidRPr="000B7140">
        <w:rPr>
          <w:sz w:val="20"/>
          <w:szCs w:val="20"/>
        </w:rPr>
        <w:t xml:space="preserve">Samardžić N, Ćeriman Krstić V, Ilić B, Geratović M, Savić B, Stamenić S, </w:t>
      </w:r>
      <w:r w:rsidRPr="000B7140">
        <w:rPr>
          <w:b/>
          <w:bCs/>
          <w:sz w:val="20"/>
          <w:szCs w:val="20"/>
        </w:rPr>
        <w:t>Popević S.</w:t>
      </w:r>
      <w:r w:rsidRPr="000B7140">
        <w:rPr>
          <w:sz w:val="20"/>
          <w:szCs w:val="20"/>
        </w:rPr>
        <w:t xml:space="preserve"> Koja je najbolja terapijska opcija za NSCLC sa pdl1 ˂ 1% . 2.  Beogradski pulmološki dani, Beograd 20-21.09.2024. Knjiga apstrakta: 5-6 s.</w:t>
      </w:r>
    </w:p>
    <w:p w14:paraId="15732241" w14:textId="77777777" w:rsidR="00027E3B" w:rsidRPr="000B7140" w:rsidRDefault="00027E3B" w:rsidP="00F666F1">
      <w:pPr>
        <w:numPr>
          <w:ilvl w:val="0"/>
          <w:numId w:val="27"/>
        </w:numPr>
        <w:jc w:val="both"/>
        <w:rPr>
          <w:sz w:val="20"/>
          <w:szCs w:val="20"/>
        </w:rPr>
      </w:pPr>
      <w:r w:rsidRPr="000B7140">
        <w:rPr>
          <w:color w:val="222222"/>
          <w:sz w:val="20"/>
          <w:szCs w:val="20"/>
          <w:lang w:eastAsia="sr-Latn-RS"/>
        </w:rPr>
        <w:t xml:space="preserve">Ivanić I, Marić N, Stjepanović M, </w:t>
      </w:r>
      <w:r w:rsidRPr="000B7140">
        <w:rPr>
          <w:b/>
          <w:bCs/>
          <w:color w:val="222222"/>
          <w:sz w:val="20"/>
          <w:szCs w:val="20"/>
          <w:lang w:eastAsia="sr-Latn-RS"/>
        </w:rPr>
        <w:t>Popević S,</w:t>
      </w:r>
      <w:r w:rsidRPr="000B7140">
        <w:rPr>
          <w:color w:val="222222"/>
          <w:sz w:val="20"/>
          <w:szCs w:val="20"/>
          <w:lang w:eastAsia="sr-Latn-RS"/>
        </w:rPr>
        <w:t xml:space="preserve"> Đurđević N, Belić S. Dijagnoza i lečenje alveolarne proteinoze-prikaz slučaja. 2.  Beogradski pulmološki dani, Beograd 20-21.09.2024. Knjiga apstrakta: 56-57 s.</w:t>
      </w:r>
    </w:p>
    <w:p w14:paraId="7CF5C7F0" w14:textId="77777777" w:rsidR="0013723A" w:rsidRPr="000B7140" w:rsidRDefault="0013723A" w:rsidP="00F666F1">
      <w:pPr>
        <w:numPr>
          <w:ilvl w:val="0"/>
          <w:numId w:val="27"/>
        </w:numPr>
        <w:jc w:val="both"/>
        <w:rPr>
          <w:sz w:val="20"/>
          <w:szCs w:val="20"/>
        </w:rPr>
      </w:pPr>
      <w:r w:rsidRPr="000B7140">
        <w:rPr>
          <w:b/>
          <w:bCs/>
          <w:sz w:val="20"/>
          <w:szCs w:val="20"/>
        </w:rPr>
        <w:t>Popević,</w:t>
      </w:r>
      <w:r w:rsidRPr="000B7140">
        <w:rPr>
          <w:sz w:val="20"/>
          <w:szCs w:val="20"/>
        </w:rPr>
        <w:t xml:space="preserve"> S., Ilić, B., Grujić, M., Jovanović, M. Glumac, S. Radijalni endobronhijalni ultrazvuk i virtuelna bronhoskopska navigacija u dijagnostici perifernih plućnih tumora.</w:t>
      </w:r>
      <w:r w:rsidRPr="000B7140">
        <w:t xml:space="preserve"> </w:t>
      </w:r>
      <w:r w:rsidRPr="000B7140">
        <w:rPr>
          <w:sz w:val="20"/>
          <w:szCs w:val="20"/>
        </w:rPr>
        <w:t>2.  Beogradski pulmološki dani, Beograd 20-21.09.2024. Knjiga apstrakta: 32-33 s.</w:t>
      </w:r>
    </w:p>
    <w:p w14:paraId="7C044875" w14:textId="77777777" w:rsidR="00027E3B" w:rsidRPr="000B7140" w:rsidRDefault="0013723A" w:rsidP="00F666F1">
      <w:pPr>
        <w:numPr>
          <w:ilvl w:val="0"/>
          <w:numId w:val="27"/>
        </w:numPr>
        <w:jc w:val="both"/>
        <w:rPr>
          <w:sz w:val="20"/>
          <w:szCs w:val="20"/>
        </w:rPr>
      </w:pPr>
      <w:r w:rsidRPr="000B7140">
        <w:rPr>
          <w:sz w:val="20"/>
          <w:szCs w:val="20"/>
        </w:rPr>
        <w:t xml:space="preserve">Sekulović Radovanović I, Marković F, Velinović M, Brković Z, Gajić M, Stamenić S, Ilić B, Grujić M, Marić D, </w:t>
      </w:r>
      <w:r w:rsidRPr="000B7140">
        <w:rPr>
          <w:b/>
          <w:bCs/>
          <w:sz w:val="20"/>
          <w:szCs w:val="20"/>
        </w:rPr>
        <w:t>Popević S</w:t>
      </w:r>
      <w:r w:rsidRPr="000B7140">
        <w:rPr>
          <w:sz w:val="20"/>
          <w:szCs w:val="20"/>
        </w:rPr>
        <w:t>. Značaj invazivne pulmološke dijagnostike u postavljanju dijagnoze kriptogene organizujuće pneumonije – naša iskustva.</w:t>
      </w:r>
      <w:r w:rsidR="00027E3B" w:rsidRPr="000B7140">
        <w:rPr>
          <w:sz w:val="20"/>
          <w:szCs w:val="20"/>
        </w:rPr>
        <w:t xml:space="preserve"> </w:t>
      </w:r>
      <w:bookmarkStart w:id="4" w:name="_Hlk216759887"/>
      <w:r w:rsidR="00027E3B" w:rsidRPr="000B7140">
        <w:rPr>
          <w:sz w:val="20"/>
          <w:szCs w:val="20"/>
        </w:rPr>
        <w:t>2. Beogradski pulmološki dani, Beograd 20-21.09.2024. Knjiga apstrakta: 60-61 s.</w:t>
      </w:r>
    </w:p>
    <w:bookmarkEnd w:id="4"/>
    <w:p w14:paraId="4B5C9D86" w14:textId="77777777" w:rsidR="00027E3B" w:rsidRPr="000B7140" w:rsidRDefault="00027E3B" w:rsidP="00F666F1">
      <w:pPr>
        <w:numPr>
          <w:ilvl w:val="0"/>
          <w:numId w:val="27"/>
        </w:numPr>
        <w:jc w:val="both"/>
        <w:rPr>
          <w:sz w:val="20"/>
          <w:szCs w:val="20"/>
        </w:rPr>
      </w:pPr>
      <w:r w:rsidRPr="000B7140">
        <w:rPr>
          <w:sz w:val="20"/>
          <w:szCs w:val="20"/>
        </w:rPr>
        <w:t>Geratović M, Golubović A, Ilić B, Grujić M, Eri Ž</w:t>
      </w:r>
      <w:r w:rsidRPr="000B7140">
        <w:rPr>
          <w:b/>
          <w:bCs/>
          <w:sz w:val="20"/>
          <w:szCs w:val="20"/>
        </w:rPr>
        <w:t>, Popević S</w:t>
      </w:r>
      <w:r w:rsidRPr="000B7140">
        <w:rPr>
          <w:sz w:val="20"/>
          <w:szCs w:val="20"/>
        </w:rPr>
        <w:t>. Ekstraosealni Ewing-ov sarkom: prikaz slučaja. 2. Beogradski pulmološki dani, Beograd 20-21.09.2024. Knjiga apstrakta: 115-119 s.</w:t>
      </w:r>
    </w:p>
    <w:p w14:paraId="3B14029C" w14:textId="77777777" w:rsidR="00211ACC" w:rsidRPr="000B7140" w:rsidRDefault="00211ACC" w:rsidP="00F666F1">
      <w:pPr>
        <w:numPr>
          <w:ilvl w:val="0"/>
          <w:numId w:val="27"/>
        </w:numPr>
        <w:jc w:val="both"/>
        <w:rPr>
          <w:sz w:val="20"/>
          <w:szCs w:val="20"/>
        </w:rPr>
      </w:pPr>
      <w:r w:rsidRPr="000B7140">
        <w:rPr>
          <w:color w:val="222222"/>
          <w:sz w:val="20"/>
          <w:szCs w:val="20"/>
          <w:lang w:eastAsia="sr-Latn-RS"/>
        </w:rPr>
        <w:t xml:space="preserve">Glumac S, Janković R, Denčić Fekete M, Stjepanović M, </w:t>
      </w:r>
      <w:r w:rsidRPr="000B7140">
        <w:rPr>
          <w:b/>
          <w:bCs/>
          <w:color w:val="222222"/>
          <w:sz w:val="20"/>
          <w:szCs w:val="20"/>
          <w:lang w:eastAsia="sr-Latn-RS"/>
        </w:rPr>
        <w:t>Popević S</w:t>
      </w:r>
      <w:r w:rsidRPr="000B7140">
        <w:rPr>
          <w:color w:val="222222"/>
          <w:sz w:val="20"/>
          <w:szCs w:val="20"/>
          <w:lang w:eastAsia="sr-Latn-RS"/>
        </w:rPr>
        <w:t>, Jovanović M. Definisanje uloge patologa u eri ngs sekvenciranja. 7-mi kongres respiratorne medicine Srbije sa međunarodnim učešćem, Vrnjačka banja 20-23.04.2023.Knjiza sažetaka: 94 s</w:t>
      </w:r>
    </w:p>
    <w:p w14:paraId="09B4E7DA" w14:textId="77777777" w:rsidR="00211ACC" w:rsidRPr="000B7140" w:rsidRDefault="00211ACC" w:rsidP="00F666F1">
      <w:pPr>
        <w:numPr>
          <w:ilvl w:val="0"/>
          <w:numId w:val="27"/>
        </w:numPr>
        <w:jc w:val="both"/>
        <w:rPr>
          <w:sz w:val="20"/>
          <w:szCs w:val="20"/>
        </w:rPr>
      </w:pPr>
      <w:r w:rsidRPr="000B7140">
        <w:rPr>
          <w:color w:val="222222"/>
          <w:sz w:val="20"/>
          <w:szCs w:val="20"/>
          <w:lang w:eastAsia="sr-Latn-RS"/>
        </w:rPr>
        <w:t xml:space="preserve">Erić K, Jovanović M, Marić D, Stjepanović M, </w:t>
      </w:r>
      <w:r w:rsidRPr="000B7140">
        <w:rPr>
          <w:b/>
          <w:bCs/>
          <w:color w:val="222222"/>
          <w:sz w:val="20"/>
          <w:szCs w:val="20"/>
          <w:lang w:eastAsia="sr-Latn-RS"/>
        </w:rPr>
        <w:t>Popević S</w:t>
      </w:r>
      <w:r w:rsidRPr="000B7140">
        <w:rPr>
          <w:color w:val="222222"/>
          <w:sz w:val="20"/>
          <w:szCs w:val="20"/>
          <w:lang w:eastAsia="sr-Latn-RS"/>
        </w:rPr>
        <w:t>, Dožić B, Glumac S, Brašanac D. Angiomatoza medijastinuma kao uzrok iznenadne smrti: autopsijski prikaz slučaja . Materia Medica 2022. vol. 38, broj 1 (Supplement 1): 40-41.</w:t>
      </w:r>
    </w:p>
    <w:p w14:paraId="7C2F4D1D" w14:textId="77777777" w:rsidR="00211ACC" w:rsidRPr="000B7140" w:rsidRDefault="00211ACC" w:rsidP="00F666F1">
      <w:pPr>
        <w:numPr>
          <w:ilvl w:val="0"/>
          <w:numId w:val="27"/>
        </w:numPr>
        <w:jc w:val="both"/>
        <w:rPr>
          <w:sz w:val="20"/>
          <w:szCs w:val="20"/>
        </w:rPr>
      </w:pPr>
      <w:r w:rsidRPr="000B7140">
        <w:rPr>
          <w:color w:val="222222"/>
          <w:sz w:val="20"/>
          <w:szCs w:val="20"/>
          <w:lang w:eastAsia="sr-Latn-RS"/>
        </w:rPr>
        <w:t>Dudvarski Ilić A</w:t>
      </w:r>
      <w:r w:rsidRPr="000B7140">
        <w:rPr>
          <w:b/>
          <w:bCs/>
          <w:color w:val="222222"/>
          <w:sz w:val="20"/>
          <w:szCs w:val="20"/>
          <w:lang w:eastAsia="sr-Latn-RS"/>
        </w:rPr>
        <w:t>,  Popević S,</w:t>
      </w:r>
      <w:r w:rsidRPr="000B7140">
        <w:rPr>
          <w:color w:val="222222"/>
          <w:sz w:val="20"/>
          <w:szCs w:val="20"/>
          <w:lang w:eastAsia="sr-Latn-RS"/>
        </w:rPr>
        <w:t>  Stjepanović M, Gvozdenović B, Milenković B, Vučinić V. Bronhoopstrukcija u sarkoidozi. Simpozijom Granulomatoze I fibroze-novine u dijagnostici I terapiji, 7-8.decembar. 2012, Zbornik apstrakata na CDu: OP.21</w:t>
      </w:r>
    </w:p>
    <w:p w14:paraId="3DAE5735" w14:textId="7823E9E5" w:rsidR="00211ACC" w:rsidRPr="000B7140" w:rsidRDefault="00211ACC" w:rsidP="00F666F1">
      <w:pPr>
        <w:numPr>
          <w:ilvl w:val="0"/>
          <w:numId w:val="27"/>
        </w:numPr>
        <w:jc w:val="both"/>
        <w:rPr>
          <w:sz w:val="20"/>
          <w:szCs w:val="20"/>
        </w:rPr>
      </w:pPr>
      <w:r w:rsidRPr="000B7140">
        <w:rPr>
          <w:b/>
          <w:bCs/>
          <w:color w:val="222222"/>
          <w:sz w:val="20"/>
          <w:szCs w:val="20"/>
          <w:lang w:eastAsia="sr-Latn-RS"/>
        </w:rPr>
        <w:t>Popević S</w:t>
      </w:r>
      <w:r w:rsidRPr="000B7140">
        <w:rPr>
          <w:color w:val="222222"/>
          <w:sz w:val="20"/>
          <w:szCs w:val="20"/>
          <w:lang w:eastAsia="sr-Latn-RS"/>
        </w:rPr>
        <w:t xml:space="preserve">, Bukurov-Sudjić E, Uskoković-Stefanović Ž, Dudvarski-Ilić A, Stjepanović M, Vučinić V. Savremena bronhoskopska dijagnostika sarkoidoze. Simpozijom Granulomatoze I fibroze-novine u dijagnostici </w:t>
      </w:r>
      <w:r w:rsidR="00901C3F" w:rsidRPr="000B7140">
        <w:rPr>
          <w:color w:val="222222"/>
          <w:sz w:val="20"/>
          <w:szCs w:val="20"/>
          <w:lang w:eastAsia="sr-Latn-RS"/>
        </w:rPr>
        <w:t>и</w:t>
      </w:r>
      <w:r w:rsidRPr="000B7140">
        <w:rPr>
          <w:color w:val="222222"/>
          <w:sz w:val="20"/>
          <w:szCs w:val="20"/>
          <w:lang w:eastAsia="sr-Latn-RS"/>
        </w:rPr>
        <w:t xml:space="preserve"> terapiji, 7-8.decembar. 2012, Zbornik apstrakata na CDu: OP.17</w:t>
      </w:r>
    </w:p>
    <w:p w14:paraId="645467E4" w14:textId="77777777" w:rsidR="00A820BD" w:rsidRPr="000B7140" w:rsidRDefault="00A820BD" w:rsidP="00F666F1">
      <w:pPr>
        <w:ind w:left="720"/>
        <w:jc w:val="both"/>
        <w:rPr>
          <w:sz w:val="20"/>
          <w:szCs w:val="20"/>
        </w:rPr>
      </w:pPr>
    </w:p>
    <w:p w14:paraId="4AD2CE74" w14:textId="77777777" w:rsidR="00F666F1" w:rsidRPr="00D442F0" w:rsidRDefault="00F666F1" w:rsidP="00F666F1">
      <w:pPr>
        <w:jc w:val="both"/>
        <w:rPr>
          <w:sz w:val="20"/>
          <w:szCs w:val="20"/>
          <w:lang w:val="sr-Latn-RS"/>
        </w:rPr>
      </w:pPr>
    </w:p>
    <w:p w14:paraId="65FA5B17" w14:textId="14471D86" w:rsidR="00702F7D" w:rsidRPr="000B7140" w:rsidRDefault="00702F7D" w:rsidP="00F666F1">
      <w:pPr>
        <w:jc w:val="both"/>
        <w:rPr>
          <w:sz w:val="20"/>
          <w:szCs w:val="20"/>
        </w:rPr>
      </w:pPr>
      <w:r w:rsidRPr="000B7140">
        <w:rPr>
          <w:sz w:val="20"/>
          <w:szCs w:val="20"/>
        </w:rPr>
        <w:t>ПОГЛАВЉА У УЏБЕНИЦИМА</w:t>
      </w:r>
    </w:p>
    <w:p w14:paraId="2C638126" w14:textId="53E7C9F2" w:rsidR="003D5650" w:rsidRPr="000B7140" w:rsidRDefault="003D5650" w:rsidP="00F666F1">
      <w:pPr>
        <w:numPr>
          <w:ilvl w:val="0"/>
          <w:numId w:val="25"/>
        </w:numPr>
        <w:suppressAutoHyphens w:val="0"/>
        <w:spacing w:before="100" w:beforeAutospacing="1" w:after="100" w:afterAutospacing="1"/>
        <w:jc w:val="both"/>
        <w:rPr>
          <w:color w:val="000000"/>
          <w:sz w:val="20"/>
          <w:szCs w:val="20"/>
        </w:rPr>
      </w:pPr>
      <w:r w:rsidRPr="000B7140">
        <w:rPr>
          <w:color w:val="000000"/>
          <w:sz w:val="20"/>
          <w:szCs w:val="20"/>
        </w:rPr>
        <w:t xml:space="preserve">M.Stjepanović, </w:t>
      </w:r>
      <w:r w:rsidRPr="000B7140">
        <w:rPr>
          <w:b/>
          <w:bCs/>
          <w:color w:val="000000"/>
          <w:sz w:val="20"/>
          <w:szCs w:val="20"/>
        </w:rPr>
        <w:t>S. Popević</w:t>
      </w:r>
      <w:r w:rsidRPr="000B7140">
        <w:rPr>
          <w:color w:val="000000"/>
          <w:sz w:val="20"/>
          <w:szCs w:val="20"/>
        </w:rPr>
        <w:t>, S. Dimić Janjić. Odabrana poglavlja iz pulmologije, Medicinski fakultet, Beograd, 2023.</w:t>
      </w:r>
      <w:r w:rsidR="000B7140">
        <w:rPr>
          <w:color w:val="000000"/>
          <w:sz w:val="20"/>
          <w:szCs w:val="20"/>
          <w:lang w:val="sr-Latn-RS"/>
        </w:rPr>
        <w:t xml:space="preserve"> Odlukom veća za specijalističku nastavu na sednici 30.5.202</w:t>
      </w:r>
      <w:r w:rsidR="001D1BBD">
        <w:rPr>
          <w:color w:val="000000"/>
          <w:sz w:val="20"/>
          <w:szCs w:val="20"/>
          <w:lang w:val="sr-Latn-RS"/>
        </w:rPr>
        <w:t>2.  broj 141/40-6 prihvaćena je pozitivna recenzija i da je udžbenik namenjen poslediplomskom usavršavanju lekara.</w:t>
      </w:r>
    </w:p>
    <w:p w14:paraId="61A9C4BE" w14:textId="77777777" w:rsidR="005C4C19" w:rsidRPr="000B7140" w:rsidRDefault="005C4C19" w:rsidP="00F666F1">
      <w:pPr>
        <w:jc w:val="both"/>
        <w:rPr>
          <w:sz w:val="20"/>
          <w:szCs w:val="20"/>
        </w:rPr>
      </w:pPr>
      <w:r w:rsidRPr="000B7140">
        <w:rPr>
          <w:sz w:val="20"/>
          <w:szCs w:val="20"/>
        </w:rPr>
        <w:lastRenderedPageBreak/>
        <w:t>ПОГЛАВЉА У КЊИГАМА</w:t>
      </w:r>
    </w:p>
    <w:p w14:paraId="48ED99AB" w14:textId="77777777" w:rsidR="00702F7D" w:rsidRPr="000B7140" w:rsidRDefault="00702F7D" w:rsidP="001D1BBD">
      <w:pPr>
        <w:rPr>
          <w:sz w:val="20"/>
          <w:szCs w:val="20"/>
        </w:rPr>
      </w:pPr>
    </w:p>
    <w:p w14:paraId="5E2D1D7F" w14:textId="5643BF56" w:rsidR="003D5650" w:rsidRPr="000B7140" w:rsidRDefault="003D5650" w:rsidP="00991602">
      <w:pPr>
        <w:numPr>
          <w:ilvl w:val="0"/>
          <w:numId w:val="30"/>
        </w:numPr>
        <w:ind w:left="630"/>
        <w:jc w:val="both"/>
        <w:rPr>
          <w:sz w:val="20"/>
          <w:szCs w:val="20"/>
        </w:rPr>
      </w:pPr>
      <w:r w:rsidRPr="000B7140">
        <w:rPr>
          <w:sz w:val="20"/>
          <w:szCs w:val="20"/>
        </w:rPr>
        <w:t xml:space="preserve">Jovanović D, Nagorni Lj, </w:t>
      </w:r>
      <w:r w:rsidRPr="000B7140">
        <w:rPr>
          <w:b/>
          <w:sz w:val="20"/>
          <w:szCs w:val="20"/>
        </w:rPr>
        <w:t>Popević S</w:t>
      </w:r>
      <w:r w:rsidRPr="000B7140">
        <w:rPr>
          <w:sz w:val="20"/>
          <w:szCs w:val="20"/>
        </w:rPr>
        <w:t>, Velinović M, Škodrić V. Oksidativni stres i bolesti pluća. U: Oksidativni stres-kliničko dijagnostički značaj. Mono i Manjana: Beograd 2008. str 147-178</w:t>
      </w:r>
    </w:p>
    <w:p w14:paraId="03D16BF4" w14:textId="77777777" w:rsidR="00702F7D" w:rsidRPr="000B7140" w:rsidRDefault="00702F7D" w:rsidP="001D1BBD">
      <w:pPr>
        <w:rPr>
          <w:sz w:val="20"/>
          <w:szCs w:val="20"/>
        </w:rPr>
      </w:pPr>
    </w:p>
    <w:p w14:paraId="41CCBAAF" w14:textId="20BCCFC8" w:rsidR="00991602" w:rsidRDefault="00991602" w:rsidP="00991602">
      <w:pPr>
        <w:shd w:val="clear" w:color="auto" w:fill="FFFFFF"/>
        <w:spacing w:before="48" w:after="48"/>
        <w:ind w:right="-22"/>
        <w:contextualSpacing/>
        <w:jc w:val="both"/>
        <w:rPr>
          <w:sz w:val="20"/>
          <w:szCs w:val="20"/>
        </w:rPr>
      </w:pPr>
      <w:r>
        <w:rPr>
          <w:sz w:val="20"/>
          <w:szCs w:val="20"/>
        </w:rPr>
        <w:t xml:space="preserve">б) </w:t>
      </w:r>
      <w:bookmarkStart w:id="5" w:name="_Hlk199086211"/>
      <w:r>
        <w:rPr>
          <w:sz w:val="20"/>
          <w:szCs w:val="20"/>
        </w:rPr>
        <w:t xml:space="preserve"> </w:t>
      </w:r>
      <w:r>
        <w:rPr>
          <w:b/>
          <w:bCs/>
          <w:sz w:val="20"/>
          <w:szCs w:val="20"/>
        </w:rPr>
        <w:t>Р</w:t>
      </w:r>
      <w:r w:rsidRPr="00991602">
        <w:rPr>
          <w:b/>
          <w:bCs/>
          <w:sz w:val="20"/>
          <w:szCs w:val="20"/>
        </w:rPr>
        <w:t>уковођење или учешће у пројектима</w:t>
      </w:r>
    </w:p>
    <w:p w14:paraId="551538C2" w14:textId="1A120EC1" w:rsidR="00991602" w:rsidRPr="00785BB0" w:rsidRDefault="00991602" w:rsidP="00991602">
      <w:pPr>
        <w:shd w:val="clear" w:color="auto" w:fill="FFFFFF"/>
        <w:spacing w:before="48" w:after="48"/>
        <w:ind w:right="-22"/>
        <w:contextualSpacing/>
        <w:jc w:val="both"/>
        <w:rPr>
          <w:sz w:val="20"/>
          <w:szCs w:val="20"/>
          <w:lang w:eastAsia="ar-SA"/>
        </w:rPr>
      </w:pPr>
      <w:r>
        <w:rPr>
          <w:sz w:val="20"/>
          <w:szCs w:val="20"/>
          <w:lang w:eastAsia="ar-SA"/>
        </w:rPr>
        <w:t>Истраживач</w:t>
      </w:r>
      <w:r w:rsidRPr="00785BB0">
        <w:rPr>
          <w:sz w:val="20"/>
          <w:szCs w:val="20"/>
          <w:lang w:eastAsia="ar-SA"/>
        </w:rPr>
        <w:t xml:space="preserve"> </w:t>
      </w:r>
      <w:r>
        <w:rPr>
          <w:sz w:val="20"/>
          <w:szCs w:val="20"/>
          <w:lang w:eastAsia="ar-SA"/>
        </w:rPr>
        <w:t>на</w:t>
      </w:r>
      <w:r w:rsidRPr="00785BB0">
        <w:rPr>
          <w:sz w:val="20"/>
          <w:szCs w:val="20"/>
          <w:lang w:eastAsia="ar-SA"/>
        </w:rPr>
        <w:t xml:space="preserve">  </w:t>
      </w:r>
      <w:r>
        <w:rPr>
          <w:sz w:val="20"/>
          <w:szCs w:val="20"/>
          <w:lang w:eastAsia="ar-SA"/>
        </w:rPr>
        <w:t>потпројекату</w:t>
      </w:r>
      <w:r w:rsidRPr="00785BB0">
        <w:rPr>
          <w:sz w:val="20"/>
          <w:szCs w:val="20"/>
          <w:lang w:eastAsia="ar-SA"/>
        </w:rPr>
        <w:t xml:space="preserve">  </w:t>
      </w:r>
      <w:r>
        <w:rPr>
          <w:sz w:val="20"/>
          <w:szCs w:val="20"/>
          <w:lang w:eastAsia="ar-SA"/>
        </w:rPr>
        <w:t>под</w:t>
      </w:r>
      <w:r w:rsidRPr="00785BB0">
        <w:rPr>
          <w:sz w:val="20"/>
          <w:szCs w:val="20"/>
          <w:lang w:eastAsia="ar-SA"/>
        </w:rPr>
        <w:t xml:space="preserve"> </w:t>
      </w:r>
      <w:r>
        <w:rPr>
          <w:sz w:val="20"/>
          <w:szCs w:val="20"/>
          <w:lang w:eastAsia="ar-SA"/>
        </w:rPr>
        <w:t>називом</w:t>
      </w:r>
      <w:r w:rsidRPr="00785BB0">
        <w:rPr>
          <w:sz w:val="20"/>
          <w:szCs w:val="20"/>
          <w:lang w:eastAsia="ar-SA"/>
        </w:rPr>
        <w:t>: “</w:t>
      </w:r>
      <w:r>
        <w:rPr>
          <w:sz w:val="20"/>
          <w:szCs w:val="20"/>
          <w:lang w:eastAsia="ar-SA"/>
        </w:rPr>
        <w:t>Оштећење</w:t>
      </w:r>
      <w:r w:rsidRPr="00785BB0">
        <w:rPr>
          <w:sz w:val="20"/>
          <w:szCs w:val="20"/>
          <w:lang w:eastAsia="ar-SA"/>
        </w:rPr>
        <w:t xml:space="preserve"> </w:t>
      </w:r>
      <w:r>
        <w:rPr>
          <w:sz w:val="20"/>
          <w:szCs w:val="20"/>
          <w:lang w:eastAsia="ar-SA"/>
        </w:rPr>
        <w:t>миокарда</w:t>
      </w:r>
      <w:r w:rsidRPr="00785BB0">
        <w:rPr>
          <w:sz w:val="20"/>
          <w:szCs w:val="20"/>
          <w:lang w:eastAsia="ar-SA"/>
        </w:rPr>
        <w:t xml:space="preserve"> </w:t>
      </w:r>
      <w:r>
        <w:rPr>
          <w:sz w:val="20"/>
          <w:szCs w:val="20"/>
          <w:lang w:eastAsia="ar-SA"/>
        </w:rPr>
        <w:t>у</w:t>
      </w:r>
      <w:r w:rsidRPr="00785BB0">
        <w:rPr>
          <w:sz w:val="20"/>
          <w:szCs w:val="20"/>
          <w:lang w:eastAsia="ar-SA"/>
        </w:rPr>
        <w:t xml:space="preserve"> </w:t>
      </w:r>
      <w:r>
        <w:rPr>
          <w:sz w:val="20"/>
          <w:szCs w:val="20"/>
          <w:lang w:eastAsia="ar-SA"/>
        </w:rPr>
        <w:t>пост</w:t>
      </w:r>
      <w:r w:rsidRPr="00785BB0">
        <w:rPr>
          <w:sz w:val="20"/>
          <w:szCs w:val="20"/>
          <w:lang w:eastAsia="ar-SA"/>
        </w:rPr>
        <w:t>-</w:t>
      </w:r>
      <w:r>
        <w:rPr>
          <w:sz w:val="20"/>
          <w:szCs w:val="20"/>
          <w:lang w:eastAsia="ar-SA"/>
        </w:rPr>
        <w:t>ковид</w:t>
      </w:r>
      <w:r w:rsidRPr="00785BB0">
        <w:rPr>
          <w:sz w:val="20"/>
          <w:szCs w:val="20"/>
          <w:lang w:eastAsia="ar-SA"/>
        </w:rPr>
        <w:t xml:space="preserve"> </w:t>
      </w:r>
      <w:r>
        <w:rPr>
          <w:sz w:val="20"/>
          <w:szCs w:val="20"/>
          <w:lang w:eastAsia="ar-SA"/>
        </w:rPr>
        <w:t>синдрому</w:t>
      </w:r>
      <w:r w:rsidRPr="00785BB0">
        <w:rPr>
          <w:sz w:val="20"/>
          <w:szCs w:val="20"/>
          <w:lang w:eastAsia="ar-SA"/>
        </w:rPr>
        <w:t xml:space="preserve"> </w:t>
      </w:r>
      <w:r>
        <w:rPr>
          <w:sz w:val="20"/>
          <w:szCs w:val="20"/>
          <w:lang w:eastAsia="ar-SA"/>
        </w:rPr>
        <w:t>и</w:t>
      </w:r>
      <w:r w:rsidRPr="00785BB0">
        <w:rPr>
          <w:sz w:val="20"/>
          <w:szCs w:val="20"/>
          <w:lang w:eastAsia="ar-SA"/>
        </w:rPr>
        <w:t xml:space="preserve"> </w:t>
      </w:r>
      <w:r>
        <w:rPr>
          <w:sz w:val="20"/>
          <w:szCs w:val="20"/>
          <w:lang w:eastAsia="ar-SA"/>
        </w:rPr>
        <w:t>коморбидитети</w:t>
      </w:r>
      <w:r w:rsidRPr="00785BB0">
        <w:rPr>
          <w:sz w:val="20"/>
          <w:szCs w:val="20"/>
          <w:lang w:val="sr-Latn-RS" w:eastAsia="ar-SA"/>
        </w:rPr>
        <w:t xml:space="preserve">“, </w:t>
      </w:r>
      <w:r>
        <w:rPr>
          <w:sz w:val="20"/>
          <w:szCs w:val="20"/>
          <w:lang w:val="sr-Latn-RS" w:eastAsia="ar-SA"/>
        </w:rPr>
        <w:t>руководилац</w:t>
      </w:r>
      <w:r w:rsidRPr="00785BB0">
        <w:rPr>
          <w:sz w:val="20"/>
          <w:szCs w:val="20"/>
          <w:lang w:val="sr-Latn-RS" w:eastAsia="ar-SA"/>
        </w:rPr>
        <w:t xml:space="preserve"> </w:t>
      </w:r>
      <w:r>
        <w:rPr>
          <w:sz w:val="20"/>
          <w:szCs w:val="20"/>
          <w:lang w:val="sr-Latn-RS" w:eastAsia="ar-SA"/>
        </w:rPr>
        <w:t>по</w:t>
      </w:r>
      <w:r>
        <w:rPr>
          <w:sz w:val="20"/>
          <w:szCs w:val="20"/>
          <w:lang w:eastAsia="ar-SA"/>
        </w:rPr>
        <w:t>т</w:t>
      </w:r>
      <w:r>
        <w:rPr>
          <w:sz w:val="20"/>
          <w:szCs w:val="20"/>
          <w:lang w:val="sr-Latn-RS" w:eastAsia="ar-SA"/>
        </w:rPr>
        <w:t>пројекта</w:t>
      </w:r>
      <w:r w:rsidRPr="00785BB0">
        <w:rPr>
          <w:sz w:val="20"/>
          <w:szCs w:val="20"/>
          <w:lang w:val="sr-Latn-RS" w:eastAsia="ar-SA"/>
        </w:rPr>
        <w:t xml:space="preserve">  </w:t>
      </w:r>
      <w:r>
        <w:rPr>
          <w:sz w:val="20"/>
          <w:szCs w:val="20"/>
          <w:lang w:val="sr-Latn-RS" w:eastAsia="ar-SA"/>
        </w:rPr>
        <w:t>проф</w:t>
      </w:r>
      <w:r w:rsidRPr="00785BB0">
        <w:rPr>
          <w:sz w:val="20"/>
          <w:szCs w:val="20"/>
          <w:lang w:val="sr-Latn-RS" w:eastAsia="ar-SA"/>
        </w:rPr>
        <w:t xml:space="preserve">. </w:t>
      </w:r>
      <w:r>
        <w:rPr>
          <w:sz w:val="20"/>
          <w:szCs w:val="20"/>
          <w:lang w:val="sr-Latn-RS" w:eastAsia="ar-SA"/>
        </w:rPr>
        <w:t>др</w:t>
      </w:r>
      <w:r w:rsidRPr="00785BB0">
        <w:rPr>
          <w:sz w:val="20"/>
          <w:szCs w:val="20"/>
          <w:lang w:val="sr-Latn-RS" w:eastAsia="ar-SA"/>
        </w:rPr>
        <w:t xml:space="preserve"> </w:t>
      </w:r>
      <w:r>
        <w:rPr>
          <w:sz w:val="20"/>
          <w:szCs w:val="20"/>
          <w:lang w:val="sr-Latn-RS" w:eastAsia="ar-SA"/>
        </w:rPr>
        <w:t>Марија</w:t>
      </w:r>
      <w:r w:rsidRPr="00785BB0">
        <w:rPr>
          <w:sz w:val="20"/>
          <w:szCs w:val="20"/>
          <w:lang w:val="sr-Latn-RS" w:eastAsia="ar-SA"/>
        </w:rPr>
        <w:t xml:space="preserve"> </w:t>
      </w:r>
      <w:r>
        <w:rPr>
          <w:sz w:val="20"/>
          <w:szCs w:val="20"/>
          <w:lang w:val="sr-Latn-RS" w:eastAsia="ar-SA"/>
        </w:rPr>
        <w:t>Здравковић</w:t>
      </w:r>
      <w:r w:rsidRPr="00785BB0">
        <w:rPr>
          <w:sz w:val="20"/>
          <w:szCs w:val="20"/>
          <w:lang w:val="sr-Latn-RS" w:eastAsia="ar-SA"/>
        </w:rPr>
        <w:t xml:space="preserve"> </w:t>
      </w:r>
      <w:r>
        <w:rPr>
          <w:sz w:val="20"/>
          <w:szCs w:val="20"/>
          <w:lang w:eastAsia="ar-SA"/>
        </w:rPr>
        <w:t>у</w:t>
      </w:r>
      <w:r w:rsidRPr="00785BB0">
        <w:rPr>
          <w:sz w:val="20"/>
          <w:szCs w:val="20"/>
          <w:lang w:eastAsia="ar-SA"/>
        </w:rPr>
        <w:t xml:space="preserve">  </w:t>
      </w:r>
      <w:r>
        <w:rPr>
          <w:sz w:val="20"/>
          <w:szCs w:val="20"/>
          <w:lang w:eastAsia="ar-SA"/>
        </w:rPr>
        <w:t>оквиру</w:t>
      </w:r>
      <w:r w:rsidRPr="00785BB0">
        <w:rPr>
          <w:sz w:val="20"/>
          <w:szCs w:val="20"/>
          <w:lang w:eastAsia="ar-SA"/>
        </w:rPr>
        <w:t xml:space="preserve"> </w:t>
      </w:r>
      <w:r>
        <w:rPr>
          <w:sz w:val="20"/>
          <w:szCs w:val="20"/>
          <w:lang w:eastAsia="ar-SA"/>
        </w:rPr>
        <w:t>институционалног</w:t>
      </w:r>
      <w:r w:rsidRPr="00785BB0">
        <w:rPr>
          <w:sz w:val="20"/>
          <w:szCs w:val="20"/>
          <w:lang w:eastAsia="ar-SA"/>
        </w:rPr>
        <w:t xml:space="preserve"> </w:t>
      </w:r>
      <w:r>
        <w:rPr>
          <w:sz w:val="20"/>
          <w:szCs w:val="20"/>
          <w:lang w:eastAsia="ar-SA"/>
        </w:rPr>
        <w:t>финансирања</w:t>
      </w:r>
      <w:r w:rsidRPr="00785BB0">
        <w:rPr>
          <w:sz w:val="20"/>
          <w:szCs w:val="20"/>
          <w:lang w:eastAsia="ar-SA"/>
        </w:rPr>
        <w:t xml:space="preserve"> </w:t>
      </w:r>
      <w:r>
        <w:rPr>
          <w:sz w:val="20"/>
          <w:szCs w:val="20"/>
          <w:lang w:eastAsia="ar-SA"/>
        </w:rPr>
        <w:t>НИР</w:t>
      </w:r>
      <w:r w:rsidRPr="00785BB0">
        <w:rPr>
          <w:sz w:val="20"/>
          <w:szCs w:val="20"/>
          <w:lang w:eastAsia="ar-SA"/>
        </w:rPr>
        <w:t xml:space="preserve"> </w:t>
      </w:r>
      <w:r>
        <w:rPr>
          <w:sz w:val="20"/>
          <w:szCs w:val="20"/>
          <w:lang w:eastAsia="ar-SA"/>
        </w:rPr>
        <w:t>Медицинског</w:t>
      </w:r>
      <w:r w:rsidRPr="00785BB0">
        <w:rPr>
          <w:sz w:val="20"/>
          <w:szCs w:val="20"/>
          <w:lang w:eastAsia="ar-SA"/>
        </w:rPr>
        <w:t xml:space="preserve"> </w:t>
      </w:r>
      <w:r>
        <w:rPr>
          <w:sz w:val="20"/>
          <w:szCs w:val="20"/>
          <w:lang w:eastAsia="ar-SA"/>
        </w:rPr>
        <w:t>факултета</w:t>
      </w:r>
      <w:r w:rsidRPr="00785BB0">
        <w:rPr>
          <w:sz w:val="20"/>
          <w:szCs w:val="20"/>
          <w:lang w:eastAsia="ar-SA"/>
        </w:rPr>
        <w:t xml:space="preserve"> </w:t>
      </w:r>
      <w:r>
        <w:rPr>
          <w:sz w:val="20"/>
          <w:szCs w:val="20"/>
          <w:lang w:eastAsia="ar-SA"/>
        </w:rPr>
        <w:t>у</w:t>
      </w:r>
      <w:r w:rsidRPr="00785BB0">
        <w:rPr>
          <w:sz w:val="20"/>
          <w:szCs w:val="20"/>
          <w:lang w:eastAsia="ar-SA"/>
        </w:rPr>
        <w:t xml:space="preserve"> </w:t>
      </w:r>
      <w:r>
        <w:rPr>
          <w:sz w:val="20"/>
          <w:szCs w:val="20"/>
          <w:lang w:eastAsia="ar-SA"/>
        </w:rPr>
        <w:t>Београду</w:t>
      </w:r>
      <w:r w:rsidRPr="00785BB0">
        <w:rPr>
          <w:sz w:val="20"/>
          <w:szCs w:val="20"/>
          <w:lang w:eastAsia="ar-SA"/>
        </w:rPr>
        <w:t xml:space="preserve">, </w:t>
      </w:r>
      <w:r w:rsidRPr="00785BB0">
        <w:rPr>
          <w:sz w:val="20"/>
          <w:szCs w:val="20"/>
          <w:lang w:val="sr-Latn-RS" w:eastAsia="ar-SA"/>
        </w:rPr>
        <w:t>2024</w:t>
      </w:r>
      <w:r w:rsidRPr="00785BB0">
        <w:rPr>
          <w:sz w:val="20"/>
          <w:szCs w:val="20"/>
          <w:lang w:eastAsia="ar-SA"/>
        </w:rPr>
        <w:t xml:space="preserve"> (</w:t>
      </w:r>
      <w:r>
        <w:rPr>
          <w:sz w:val="20"/>
          <w:szCs w:val="20"/>
          <w:lang w:eastAsia="ar-SA"/>
        </w:rPr>
        <w:t>Министарства</w:t>
      </w:r>
      <w:r w:rsidRPr="00785BB0">
        <w:rPr>
          <w:sz w:val="20"/>
          <w:szCs w:val="20"/>
          <w:lang w:eastAsia="ar-SA"/>
        </w:rPr>
        <w:t xml:space="preserve"> </w:t>
      </w:r>
      <w:r>
        <w:rPr>
          <w:sz w:val="20"/>
          <w:szCs w:val="20"/>
          <w:lang w:eastAsia="ar-SA"/>
        </w:rPr>
        <w:t>за</w:t>
      </w:r>
      <w:r w:rsidRPr="00785BB0">
        <w:rPr>
          <w:sz w:val="20"/>
          <w:szCs w:val="20"/>
          <w:lang w:eastAsia="ar-SA"/>
        </w:rPr>
        <w:t xml:space="preserve"> </w:t>
      </w:r>
      <w:r>
        <w:rPr>
          <w:sz w:val="20"/>
          <w:szCs w:val="20"/>
          <w:lang w:eastAsia="ar-SA"/>
        </w:rPr>
        <w:t>науку</w:t>
      </w:r>
      <w:r w:rsidRPr="00785BB0">
        <w:rPr>
          <w:sz w:val="20"/>
          <w:szCs w:val="20"/>
          <w:lang w:eastAsia="ar-SA"/>
        </w:rPr>
        <w:t xml:space="preserve"> </w:t>
      </w:r>
      <w:r>
        <w:rPr>
          <w:sz w:val="20"/>
          <w:szCs w:val="20"/>
          <w:lang w:eastAsia="ar-SA"/>
        </w:rPr>
        <w:t>и</w:t>
      </w:r>
      <w:r w:rsidRPr="00785BB0">
        <w:rPr>
          <w:sz w:val="20"/>
          <w:szCs w:val="20"/>
          <w:lang w:eastAsia="ar-SA"/>
        </w:rPr>
        <w:t xml:space="preserve"> </w:t>
      </w:r>
      <w:r>
        <w:rPr>
          <w:sz w:val="20"/>
          <w:szCs w:val="20"/>
          <w:lang w:eastAsia="ar-SA"/>
        </w:rPr>
        <w:t>технолошки</w:t>
      </w:r>
      <w:r w:rsidRPr="00785BB0">
        <w:rPr>
          <w:sz w:val="20"/>
          <w:szCs w:val="20"/>
          <w:lang w:eastAsia="ar-SA"/>
        </w:rPr>
        <w:t xml:space="preserve"> </w:t>
      </w:r>
      <w:r>
        <w:rPr>
          <w:sz w:val="20"/>
          <w:szCs w:val="20"/>
          <w:lang w:eastAsia="ar-SA"/>
        </w:rPr>
        <w:t>развој</w:t>
      </w:r>
      <w:r w:rsidRPr="00785BB0">
        <w:rPr>
          <w:sz w:val="20"/>
          <w:szCs w:val="20"/>
          <w:lang w:eastAsia="ar-SA"/>
        </w:rPr>
        <w:t xml:space="preserve"> </w:t>
      </w:r>
      <w:r>
        <w:rPr>
          <w:sz w:val="20"/>
          <w:szCs w:val="20"/>
          <w:lang w:eastAsia="ar-SA"/>
        </w:rPr>
        <w:t>РС</w:t>
      </w:r>
      <w:r w:rsidRPr="00785BB0">
        <w:rPr>
          <w:sz w:val="20"/>
          <w:szCs w:val="20"/>
          <w:lang w:eastAsia="ar-SA"/>
        </w:rPr>
        <w:t xml:space="preserve">  </w:t>
      </w:r>
      <w:r>
        <w:rPr>
          <w:sz w:val="20"/>
          <w:szCs w:val="20"/>
          <w:lang w:eastAsia="ar-SA"/>
        </w:rPr>
        <w:t>Евиденциони</w:t>
      </w:r>
      <w:r w:rsidRPr="00785BB0">
        <w:rPr>
          <w:sz w:val="20"/>
          <w:szCs w:val="20"/>
          <w:lang w:eastAsia="ar-SA"/>
        </w:rPr>
        <w:t xml:space="preserve"> </w:t>
      </w:r>
      <w:r>
        <w:rPr>
          <w:sz w:val="20"/>
          <w:szCs w:val="20"/>
          <w:lang w:eastAsia="ar-SA"/>
        </w:rPr>
        <w:t>број</w:t>
      </w:r>
      <w:r w:rsidRPr="00785BB0">
        <w:rPr>
          <w:sz w:val="20"/>
          <w:szCs w:val="20"/>
          <w:lang w:eastAsia="ar-SA"/>
        </w:rPr>
        <w:t xml:space="preserve"> </w:t>
      </w:r>
      <w:r>
        <w:rPr>
          <w:sz w:val="20"/>
          <w:szCs w:val="20"/>
          <w:lang w:eastAsia="ar-SA"/>
        </w:rPr>
        <w:t>уговора</w:t>
      </w:r>
      <w:r w:rsidRPr="00785BB0">
        <w:rPr>
          <w:sz w:val="20"/>
          <w:szCs w:val="20"/>
          <w:lang w:eastAsia="ar-SA"/>
        </w:rPr>
        <w:t xml:space="preserve"> </w:t>
      </w:r>
      <w:r>
        <w:rPr>
          <w:sz w:val="20"/>
          <w:szCs w:val="20"/>
          <w:lang w:eastAsia="ar-SA"/>
        </w:rPr>
        <w:t>је</w:t>
      </w:r>
      <w:r w:rsidRPr="00785BB0">
        <w:rPr>
          <w:sz w:val="20"/>
          <w:szCs w:val="20"/>
          <w:lang w:eastAsia="ar-SA"/>
        </w:rPr>
        <w:t xml:space="preserve"> 451-03-66/2024-03/200110)</w:t>
      </w:r>
    </w:p>
    <w:bookmarkEnd w:id="5"/>
    <w:p w14:paraId="59543F26" w14:textId="2A2F3ACD" w:rsidR="00991602" w:rsidRPr="000B7140" w:rsidRDefault="00991602" w:rsidP="00F666F1">
      <w:pPr>
        <w:jc w:val="both"/>
        <w:rPr>
          <w:sz w:val="20"/>
          <w:szCs w:val="20"/>
        </w:rPr>
      </w:pPr>
    </w:p>
    <w:p w14:paraId="13C5B51F" w14:textId="2CEF0587" w:rsidR="00702F7D" w:rsidRPr="000B7140" w:rsidRDefault="00EA7273" w:rsidP="00F666F1">
      <w:pPr>
        <w:jc w:val="both"/>
        <w:rPr>
          <w:sz w:val="20"/>
          <w:szCs w:val="20"/>
        </w:rPr>
      </w:pPr>
      <w:r>
        <w:rPr>
          <w:sz w:val="20"/>
          <w:szCs w:val="20"/>
        </w:rPr>
        <w:t>в</w:t>
      </w:r>
      <w:r w:rsidR="00702F7D" w:rsidRPr="000B7140">
        <w:rPr>
          <w:sz w:val="20"/>
          <w:szCs w:val="20"/>
        </w:rPr>
        <w:t xml:space="preserve">)   </w:t>
      </w:r>
      <w:r w:rsidR="00702F7D" w:rsidRPr="00991602">
        <w:rPr>
          <w:b/>
          <w:bCs/>
          <w:sz w:val="20"/>
          <w:szCs w:val="20"/>
        </w:rPr>
        <w:t>Цитираност</w:t>
      </w:r>
      <w:r w:rsidR="00702F7D" w:rsidRPr="000B7140">
        <w:rPr>
          <w:sz w:val="20"/>
          <w:szCs w:val="20"/>
        </w:rPr>
        <w:t xml:space="preserve"> </w:t>
      </w:r>
    </w:p>
    <w:p w14:paraId="22C22A99" w14:textId="77777777" w:rsidR="00702F7D" w:rsidRPr="000B7140" w:rsidRDefault="00702F7D" w:rsidP="00F666F1">
      <w:pPr>
        <w:jc w:val="both"/>
        <w:rPr>
          <w:sz w:val="20"/>
          <w:szCs w:val="20"/>
        </w:rPr>
      </w:pPr>
      <w:r w:rsidRPr="000B7140">
        <w:rPr>
          <w:sz w:val="20"/>
          <w:szCs w:val="20"/>
        </w:rPr>
        <w:t xml:space="preserve">Укупна цитираност радова др </w:t>
      </w:r>
      <w:r w:rsidR="00C932C0" w:rsidRPr="000B7140">
        <w:rPr>
          <w:sz w:val="20"/>
          <w:szCs w:val="20"/>
        </w:rPr>
        <w:t>Спасој</w:t>
      </w:r>
      <w:r w:rsidRPr="000B7140">
        <w:rPr>
          <w:sz w:val="20"/>
          <w:szCs w:val="20"/>
        </w:rPr>
        <w:t>а</w:t>
      </w:r>
      <w:r w:rsidR="00C932C0" w:rsidRPr="000B7140">
        <w:rPr>
          <w:sz w:val="20"/>
          <w:szCs w:val="20"/>
        </w:rPr>
        <w:t xml:space="preserve"> Попевића на</w:t>
      </w:r>
      <w:r w:rsidRPr="000B7140">
        <w:rPr>
          <w:sz w:val="20"/>
          <w:szCs w:val="20"/>
        </w:rPr>
        <w:t xml:space="preserve"> дан 25.1</w:t>
      </w:r>
      <w:r w:rsidR="00C932C0" w:rsidRPr="000B7140">
        <w:rPr>
          <w:sz w:val="20"/>
          <w:szCs w:val="20"/>
        </w:rPr>
        <w:t>1</w:t>
      </w:r>
      <w:r w:rsidRPr="000B7140">
        <w:rPr>
          <w:sz w:val="20"/>
          <w:szCs w:val="20"/>
        </w:rPr>
        <w:t xml:space="preserve">.2025. према индексној бази SCOPUS: </w:t>
      </w:r>
      <w:r w:rsidR="00C932C0" w:rsidRPr="000B7140">
        <w:rPr>
          <w:sz w:val="20"/>
          <w:szCs w:val="20"/>
        </w:rPr>
        <w:t>353</w:t>
      </w:r>
      <w:r w:rsidRPr="000B7140">
        <w:rPr>
          <w:sz w:val="20"/>
          <w:szCs w:val="20"/>
        </w:rPr>
        <w:t xml:space="preserve"> цитата (</w:t>
      </w:r>
      <w:r w:rsidR="00C932C0" w:rsidRPr="000B7140">
        <w:rPr>
          <w:sz w:val="20"/>
          <w:szCs w:val="20"/>
        </w:rPr>
        <w:t>346</w:t>
      </w:r>
      <w:r w:rsidRPr="000B7140">
        <w:rPr>
          <w:sz w:val="20"/>
          <w:szCs w:val="20"/>
        </w:rPr>
        <w:t xml:space="preserve"> хетероцитата), Х индекс </w:t>
      </w:r>
      <w:r w:rsidR="00C932C0" w:rsidRPr="000B7140">
        <w:rPr>
          <w:sz w:val="20"/>
          <w:szCs w:val="20"/>
        </w:rPr>
        <w:t>8</w:t>
      </w:r>
    </w:p>
    <w:p w14:paraId="0DE8FC3D" w14:textId="77777777" w:rsidR="00702F7D" w:rsidRPr="000B7140" w:rsidRDefault="00702F7D" w:rsidP="00F666F1">
      <w:pPr>
        <w:jc w:val="both"/>
        <w:rPr>
          <w:sz w:val="20"/>
          <w:szCs w:val="20"/>
        </w:rPr>
      </w:pPr>
    </w:p>
    <w:p w14:paraId="3E215CAB" w14:textId="57590E5A" w:rsidR="00702F7D" w:rsidRPr="00EA7273" w:rsidRDefault="00EA7273" w:rsidP="00EA7273">
      <w:pPr>
        <w:tabs>
          <w:tab w:val="left" w:pos="180"/>
        </w:tabs>
        <w:jc w:val="both"/>
        <w:rPr>
          <w:b/>
          <w:bCs/>
          <w:sz w:val="20"/>
          <w:szCs w:val="20"/>
        </w:rPr>
      </w:pPr>
      <w:r>
        <w:rPr>
          <w:b/>
          <w:bCs/>
          <w:sz w:val="20"/>
          <w:szCs w:val="20"/>
        </w:rPr>
        <w:t>г</w:t>
      </w:r>
      <w:r w:rsidR="00702F7D" w:rsidRPr="00EA7273">
        <w:rPr>
          <w:b/>
          <w:bCs/>
          <w:sz w:val="20"/>
          <w:szCs w:val="20"/>
        </w:rPr>
        <w:t>) Друга достигнућа</w:t>
      </w:r>
    </w:p>
    <w:p w14:paraId="6E1EFE74" w14:textId="3D87C14B" w:rsidR="00702F7D" w:rsidRPr="000B7140" w:rsidRDefault="00702F7D" w:rsidP="00EA7273">
      <w:pPr>
        <w:jc w:val="both"/>
        <w:rPr>
          <w:sz w:val="20"/>
          <w:szCs w:val="20"/>
        </w:rPr>
      </w:pPr>
      <w:r w:rsidRPr="000B7140">
        <w:rPr>
          <w:sz w:val="20"/>
          <w:szCs w:val="20"/>
        </w:rPr>
        <w:t xml:space="preserve">Рецензије радова </w:t>
      </w:r>
      <w:r w:rsidR="00EE4CCB" w:rsidRPr="000B7140">
        <w:rPr>
          <w:sz w:val="20"/>
          <w:szCs w:val="20"/>
        </w:rPr>
        <w:t xml:space="preserve">у </w:t>
      </w:r>
      <w:r w:rsidRPr="000B7140">
        <w:rPr>
          <w:sz w:val="20"/>
          <w:szCs w:val="20"/>
        </w:rPr>
        <w:t>часописима</w:t>
      </w:r>
      <w:r w:rsidR="00EA7273">
        <w:rPr>
          <w:sz w:val="20"/>
          <w:szCs w:val="20"/>
        </w:rPr>
        <w:t>:</w:t>
      </w:r>
      <w:r w:rsidR="00EE4CCB" w:rsidRPr="000B7140">
        <w:rPr>
          <w:sz w:val="20"/>
          <w:szCs w:val="20"/>
        </w:rPr>
        <w:t xml:space="preserve"> Respirology case Reports, Egyptian Journal of Bronchology and Interventional Pulmonology </w:t>
      </w:r>
    </w:p>
    <w:p w14:paraId="3614989C" w14:textId="77777777" w:rsidR="00EE4CCB" w:rsidRPr="000B7140" w:rsidRDefault="00EE4CCB" w:rsidP="00EA7273">
      <w:pPr>
        <w:jc w:val="both"/>
        <w:rPr>
          <w:sz w:val="20"/>
          <w:szCs w:val="20"/>
        </w:rPr>
      </w:pPr>
      <w:r w:rsidRPr="000B7140">
        <w:rPr>
          <w:sz w:val="20"/>
          <w:szCs w:val="20"/>
        </w:rPr>
        <w:t xml:space="preserve">Уредник у часописима: Respirology Сase Reports, Egyptian Journal of Bronchology and Interventional Pulmonology </w:t>
      </w:r>
    </w:p>
    <w:p w14:paraId="4A3F2227" w14:textId="19D4A35C" w:rsidR="00F666F1" w:rsidRDefault="00F666F1">
      <w:pPr>
        <w:jc w:val="both"/>
        <w:rPr>
          <w:sz w:val="20"/>
          <w:szCs w:val="20"/>
          <w:lang w:val="sr-Latn-RS"/>
        </w:rPr>
      </w:pPr>
    </w:p>
    <w:p w14:paraId="0D8BC0F0" w14:textId="77777777" w:rsidR="00CE7361" w:rsidRPr="001D1BBD" w:rsidRDefault="00CE7361">
      <w:pPr>
        <w:jc w:val="both"/>
        <w:rPr>
          <w:sz w:val="20"/>
          <w:szCs w:val="20"/>
          <w:lang w:val="sr-Latn-RS"/>
        </w:rPr>
      </w:pPr>
    </w:p>
    <w:p w14:paraId="224DE4A1" w14:textId="4B42518B" w:rsidR="00702F7D" w:rsidRPr="000B7140" w:rsidRDefault="00702F7D">
      <w:pPr>
        <w:jc w:val="both"/>
        <w:rPr>
          <w:sz w:val="20"/>
          <w:szCs w:val="20"/>
        </w:rPr>
      </w:pPr>
      <w:r w:rsidRPr="000B7140">
        <w:rPr>
          <w:sz w:val="20"/>
          <w:szCs w:val="20"/>
        </w:rPr>
        <w:t>Ђ. ОЦЕНА О РЕЗУЛТАТИМА НАУЧНОГ И ИСТРАЖИВАЧКОГ РАДА</w:t>
      </w:r>
    </w:p>
    <w:p w14:paraId="2148CB42" w14:textId="77777777" w:rsidR="00702F7D" w:rsidRPr="000B7140" w:rsidRDefault="00702F7D">
      <w:pPr>
        <w:jc w:val="both"/>
        <w:rPr>
          <w:sz w:val="20"/>
          <w:szCs w:val="20"/>
        </w:rPr>
      </w:pPr>
    </w:p>
    <w:p w14:paraId="00AA637E" w14:textId="713914DC" w:rsidR="00702F7D" w:rsidRPr="000B7140" w:rsidRDefault="00702F7D">
      <w:pPr>
        <w:jc w:val="both"/>
        <w:rPr>
          <w:sz w:val="20"/>
          <w:szCs w:val="20"/>
        </w:rPr>
      </w:pPr>
      <w:r w:rsidRPr="000B7140">
        <w:rPr>
          <w:sz w:val="20"/>
          <w:szCs w:val="20"/>
        </w:rPr>
        <w:t xml:space="preserve">Др </w:t>
      </w:r>
      <w:r w:rsidR="003A6CCF" w:rsidRPr="000B7140">
        <w:rPr>
          <w:sz w:val="20"/>
          <w:szCs w:val="20"/>
        </w:rPr>
        <w:t>Спасо</w:t>
      </w:r>
      <w:r w:rsidRPr="000B7140">
        <w:rPr>
          <w:sz w:val="20"/>
          <w:szCs w:val="20"/>
        </w:rPr>
        <w:t xml:space="preserve">је </w:t>
      </w:r>
      <w:r w:rsidR="003A6CCF" w:rsidRPr="000B7140">
        <w:rPr>
          <w:sz w:val="20"/>
          <w:szCs w:val="20"/>
        </w:rPr>
        <w:t xml:space="preserve">Попевић </w:t>
      </w:r>
      <w:r w:rsidRPr="000B7140">
        <w:rPr>
          <w:sz w:val="20"/>
          <w:szCs w:val="20"/>
        </w:rPr>
        <w:t>приложи</w:t>
      </w:r>
      <w:r w:rsidR="003A6CCF" w:rsidRPr="000B7140">
        <w:rPr>
          <w:sz w:val="20"/>
          <w:szCs w:val="20"/>
        </w:rPr>
        <w:t>о</w:t>
      </w:r>
      <w:r w:rsidRPr="000B7140">
        <w:rPr>
          <w:sz w:val="20"/>
          <w:szCs w:val="20"/>
        </w:rPr>
        <w:t xml:space="preserve"> </w:t>
      </w:r>
      <w:r w:rsidR="003A6CCF" w:rsidRPr="000B7140">
        <w:rPr>
          <w:sz w:val="20"/>
          <w:szCs w:val="20"/>
        </w:rPr>
        <w:t xml:space="preserve">је </w:t>
      </w:r>
      <w:r w:rsidR="00A457A1" w:rsidRPr="000B7140">
        <w:rPr>
          <w:sz w:val="20"/>
          <w:szCs w:val="20"/>
        </w:rPr>
        <w:t>8</w:t>
      </w:r>
      <w:r w:rsidR="001F77B2" w:rsidRPr="000B7140">
        <w:rPr>
          <w:sz w:val="20"/>
          <w:szCs w:val="20"/>
        </w:rPr>
        <w:t>0</w:t>
      </w:r>
      <w:r w:rsidRPr="000B7140">
        <w:rPr>
          <w:sz w:val="20"/>
          <w:szCs w:val="20"/>
        </w:rPr>
        <w:t xml:space="preserve"> стручних и научних радова које је публикова</w:t>
      </w:r>
      <w:r w:rsidR="003A6CCF" w:rsidRPr="000B7140">
        <w:rPr>
          <w:sz w:val="20"/>
          <w:szCs w:val="20"/>
        </w:rPr>
        <w:t>о</w:t>
      </w:r>
      <w:r w:rsidRPr="000B7140">
        <w:rPr>
          <w:sz w:val="20"/>
          <w:szCs w:val="20"/>
        </w:rPr>
        <w:t xml:space="preserve"> и то: </w:t>
      </w:r>
      <w:r w:rsidR="001F77B2" w:rsidRPr="000B7140">
        <w:rPr>
          <w:sz w:val="20"/>
          <w:szCs w:val="20"/>
        </w:rPr>
        <w:t>27</w:t>
      </w:r>
      <w:r w:rsidRPr="000B7140">
        <w:rPr>
          <w:sz w:val="20"/>
          <w:szCs w:val="20"/>
        </w:rPr>
        <w:t xml:space="preserve"> радова публикованих у целини у часописима са JCR листе (</w:t>
      </w:r>
      <w:r w:rsidR="001F77B2" w:rsidRPr="000B7140">
        <w:rPr>
          <w:sz w:val="20"/>
          <w:szCs w:val="20"/>
        </w:rPr>
        <w:t>3</w:t>
      </w:r>
      <w:r w:rsidRPr="000B7140">
        <w:rPr>
          <w:sz w:val="20"/>
          <w:szCs w:val="20"/>
        </w:rPr>
        <w:t xml:space="preserve"> као први аутор, и </w:t>
      </w:r>
      <w:r w:rsidR="001F77B2" w:rsidRPr="000B7140">
        <w:rPr>
          <w:sz w:val="20"/>
          <w:szCs w:val="20"/>
        </w:rPr>
        <w:t>24</w:t>
      </w:r>
      <w:r w:rsidRPr="000B7140">
        <w:rPr>
          <w:sz w:val="20"/>
          <w:szCs w:val="20"/>
        </w:rPr>
        <w:t xml:space="preserve"> као коаутор) са кумулативним IF </w:t>
      </w:r>
      <w:r w:rsidR="001F77B2" w:rsidRPr="000B7140">
        <w:rPr>
          <w:sz w:val="20"/>
          <w:szCs w:val="20"/>
        </w:rPr>
        <w:t>5</w:t>
      </w:r>
      <w:r w:rsidRPr="000B7140">
        <w:rPr>
          <w:sz w:val="20"/>
          <w:szCs w:val="20"/>
        </w:rPr>
        <w:t>8,</w:t>
      </w:r>
      <w:r w:rsidR="001F77B2" w:rsidRPr="000B7140">
        <w:rPr>
          <w:sz w:val="20"/>
          <w:szCs w:val="20"/>
        </w:rPr>
        <w:t>431</w:t>
      </w:r>
      <w:r w:rsidRPr="000B7140">
        <w:rPr>
          <w:sz w:val="20"/>
          <w:szCs w:val="20"/>
        </w:rPr>
        <w:t>. Такође прилож</w:t>
      </w:r>
      <w:r w:rsidR="00EE4CCB" w:rsidRPr="000B7140">
        <w:rPr>
          <w:sz w:val="20"/>
          <w:szCs w:val="20"/>
        </w:rPr>
        <w:t>ио</w:t>
      </w:r>
      <w:r w:rsidRPr="000B7140">
        <w:rPr>
          <w:sz w:val="20"/>
          <w:szCs w:val="20"/>
        </w:rPr>
        <w:t xml:space="preserve"> је и један рад као учесник у студији са IF </w:t>
      </w:r>
      <w:r w:rsidR="001F77B2" w:rsidRPr="000B7140">
        <w:rPr>
          <w:sz w:val="20"/>
          <w:szCs w:val="20"/>
        </w:rPr>
        <w:t>35</w:t>
      </w:r>
      <w:r w:rsidRPr="000B7140">
        <w:rPr>
          <w:sz w:val="20"/>
          <w:szCs w:val="20"/>
        </w:rPr>
        <w:t>,</w:t>
      </w:r>
      <w:r w:rsidR="001F77B2" w:rsidRPr="000B7140">
        <w:rPr>
          <w:sz w:val="20"/>
          <w:szCs w:val="20"/>
        </w:rPr>
        <w:t>16</w:t>
      </w:r>
      <w:r w:rsidRPr="000B7140">
        <w:rPr>
          <w:sz w:val="20"/>
          <w:szCs w:val="20"/>
        </w:rPr>
        <w:t xml:space="preserve">, </w:t>
      </w:r>
      <w:r w:rsidR="00EE4CCB" w:rsidRPr="000B7140">
        <w:rPr>
          <w:sz w:val="20"/>
          <w:szCs w:val="20"/>
        </w:rPr>
        <w:t xml:space="preserve">један рад </w:t>
      </w:r>
      <w:r w:rsidRPr="000B7140">
        <w:rPr>
          <w:sz w:val="20"/>
          <w:szCs w:val="20"/>
        </w:rPr>
        <w:t>у часопису „Медицинска истраживања“ (као сарадник),</w:t>
      </w:r>
      <w:r w:rsidR="00207595" w:rsidRPr="000B7140">
        <w:rPr>
          <w:sz w:val="20"/>
          <w:szCs w:val="20"/>
        </w:rPr>
        <w:t xml:space="preserve"> три</w:t>
      </w:r>
      <w:r w:rsidRPr="000B7140">
        <w:rPr>
          <w:sz w:val="20"/>
          <w:szCs w:val="20"/>
        </w:rPr>
        <w:t xml:space="preserve"> рада у целини индексирана у бази MEDLINE (у </w:t>
      </w:r>
      <w:r w:rsidR="00207595" w:rsidRPr="000B7140">
        <w:rPr>
          <w:sz w:val="20"/>
          <w:szCs w:val="20"/>
        </w:rPr>
        <w:t>два</w:t>
      </w:r>
      <w:r w:rsidRPr="000B7140">
        <w:rPr>
          <w:sz w:val="20"/>
          <w:szCs w:val="20"/>
        </w:rPr>
        <w:t xml:space="preserve"> као сарадник</w:t>
      </w:r>
      <w:r w:rsidR="00207595" w:rsidRPr="000B7140">
        <w:rPr>
          <w:sz w:val="20"/>
          <w:szCs w:val="20"/>
        </w:rPr>
        <w:t xml:space="preserve"> а у једном као први аутор</w:t>
      </w:r>
      <w:r w:rsidRPr="000B7140">
        <w:rPr>
          <w:sz w:val="20"/>
          <w:szCs w:val="20"/>
        </w:rPr>
        <w:t xml:space="preserve">), </w:t>
      </w:r>
      <w:r w:rsidR="00207595" w:rsidRPr="000B7140">
        <w:rPr>
          <w:sz w:val="20"/>
          <w:szCs w:val="20"/>
        </w:rPr>
        <w:t>1</w:t>
      </w:r>
      <w:r w:rsidRPr="000B7140">
        <w:rPr>
          <w:sz w:val="20"/>
          <w:szCs w:val="20"/>
        </w:rPr>
        <w:t xml:space="preserve"> рад публикован у целини у часописима који нису укључени у базе података (</w:t>
      </w:r>
      <w:r w:rsidR="00207595" w:rsidRPr="000B7140">
        <w:rPr>
          <w:sz w:val="20"/>
          <w:szCs w:val="20"/>
        </w:rPr>
        <w:t>као сарадник</w:t>
      </w:r>
      <w:r w:rsidRPr="000B7140">
        <w:rPr>
          <w:sz w:val="20"/>
          <w:szCs w:val="20"/>
        </w:rPr>
        <w:t xml:space="preserve">), </w:t>
      </w:r>
      <w:r w:rsidR="00207595" w:rsidRPr="000B7140">
        <w:rPr>
          <w:sz w:val="20"/>
          <w:szCs w:val="20"/>
        </w:rPr>
        <w:t xml:space="preserve">4 рада у целини у </w:t>
      </w:r>
      <w:r w:rsidRPr="000B7140">
        <w:rPr>
          <w:sz w:val="20"/>
          <w:szCs w:val="20"/>
        </w:rPr>
        <w:t>зборник</w:t>
      </w:r>
      <w:r w:rsidR="00207595" w:rsidRPr="000B7140">
        <w:rPr>
          <w:sz w:val="20"/>
          <w:szCs w:val="20"/>
        </w:rPr>
        <w:t>у</w:t>
      </w:r>
      <w:r w:rsidRPr="000B7140">
        <w:rPr>
          <w:sz w:val="20"/>
          <w:szCs w:val="20"/>
        </w:rPr>
        <w:t xml:space="preserve"> са </w:t>
      </w:r>
      <w:r w:rsidR="00207595" w:rsidRPr="000B7140">
        <w:rPr>
          <w:sz w:val="20"/>
          <w:szCs w:val="20"/>
        </w:rPr>
        <w:t>међународног</w:t>
      </w:r>
      <w:r w:rsidRPr="000B7140">
        <w:rPr>
          <w:sz w:val="20"/>
          <w:szCs w:val="20"/>
        </w:rPr>
        <w:t xml:space="preserve"> скупа</w:t>
      </w:r>
      <w:r w:rsidR="00207595" w:rsidRPr="000B7140">
        <w:rPr>
          <w:sz w:val="20"/>
          <w:szCs w:val="20"/>
        </w:rPr>
        <w:t xml:space="preserve"> </w:t>
      </w:r>
      <w:r w:rsidRPr="000B7140">
        <w:rPr>
          <w:sz w:val="20"/>
          <w:szCs w:val="20"/>
        </w:rPr>
        <w:t>(</w:t>
      </w:r>
      <w:r w:rsidR="00207595" w:rsidRPr="000B7140">
        <w:rPr>
          <w:sz w:val="20"/>
          <w:szCs w:val="20"/>
        </w:rPr>
        <w:t xml:space="preserve">као </w:t>
      </w:r>
      <w:r w:rsidRPr="000B7140">
        <w:rPr>
          <w:sz w:val="20"/>
          <w:szCs w:val="20"/>
        </w:rPr>
        <w:t xml:space="preserve">сарадник), </w:t>
      </w:r>
      <w:r w:rsidR="00207595" w:rsidRPr="000B7140">
        <w:rPr>
          <w:sz w:val="20"/>
          <w:szCs w:val="20"/>
        </w:rPr>
        <w:t>20</w:t>
      </w:r>
      <w:r w:rsidRPr="000B7140">
        <w:rPr>
          <w:sz w:val="20"/>
          <w:szCs w:val="20"/>
        </w:rPr>
        <w:t xml:space="preserve"> </w:t>
      </w:r>
      <w:bookmarkStart w:id="6" w:name="_Hlk216760114"/>
      <w:r w:rsidRPr="000B7140">
        <w:rPr>
          <w:sz w:val="20"/>
          <w:szCs w:val="20"/>
        </w:rPr>
        <w:t>радова публикованих у изводу у зборницима међународних скупова</w:t>
      </w:r>
      <w:bookmarkEnd w:id="6"/>
      <w:r w:rsidRPr="000B7140">
        <w:rPr>
          <w:sz w:val="20"/>
          <w:szCs w:val="20"/>
        </w:rPr>
        <w:t xml:space="preserve"> (</w:t>
      </w:r>
      <w:r w:rsidR="00207595" w:rsidRPr="000B7140">
        <w:rPr>
          <w:sz w:val="20"/>
          <w:szCs w:val="20"/>
        </w:rPr>
        <w:t>5</w:t>
      </w:r>
      <w:r w:rsidRPr="000B7140">
        <w:rPr>
          <w:sz w:val="20"/>
          <w:szCs w:val="20"/>
        </w:rPr>
        <w:t xml:space="preserve"> као први аутор и </w:t>
      </w:r>
      <w:r w:rsidR="00207595" w:rsidRPr="000B7140">
        <w:rPr>
          <w:sz w:val="20"/>
          <w:szCs w:val="20"/>
        </w:rPr>
        <w:t>15</w:t>
      </w:r>
      <w:r w:rsidRPr="000B7140">
        <w:rPr>
          <w:sz w:val="20"/>
          <w:szCs w:val="20"/>
        </w:rPr>
        <w:t xml:space="preserve"> као сарадник)</w:t>
      </w:r>
      <w:r w:rsidR="00027E3B" w:rsidRPr="000B7140">
        <w:rPr>
          <w:sz w:val="20"/>
          <w:szCs w:val="20"/>
        </w:rPr>
        <w:t>, 1</w:t>
      </w:r>
      <w:r w:rsidR="00D442F0">
        <w:rPr>
          <w:sz w:val="20"/>
          <w:szCs w:val="20"/>
          <w:lang w:val="sr-Latn-RS"/>
        </w:rPr>
        <w:t>1</w:t>
      </w:r>
      <w:r w:rsidR="00027E3B" w:rsidRPr="000B7140">
        <w:rPr>
          <w:sz w:val="20"/>
          <w:szCs w:val="20"/>
        </w:rPr>
        <w:t xml:space="preserve"> радова публикованих у изводу у зборницима националних скупова (</w:t>
      </w:r>
      <w:r w:rsidR="00920E45" w:rsidRPr="000B7140">
        <w:rPr>
          <w:sz w:val="20"/>
          <w:szCs w:val="20"/>
        </w:rPr>
        <w:t>у</w:t>
      </w:r>
      <w:r w:rsidR="00027E3B" w:rsidRPr="000B7140">
        <w:rPr>
          <w:sz w:val="20"/>
          <w:szCs w:val="20"/>
        </w:rPr>
        <w:t xml:space="preserve"> </w:t>
      </w:r>
      <w:r w:rsidR="00920E45" w:rsidRPr="000B7140">
        <w:rPr>
          <w:sz w:val="20"/>
          <w:szCs w:val="20"/>
        </w:rPr>
        <w:t xml:space="preserve">2 </w:t>
      </w:r>
      <w:r w:rsidR="00027E3B" w:rsidRPr="000B7140">
        <w:rPr>
          <w:sz w:val="20"/>
          <w:szCs w:val="20"/>
        </w:rPr>
        <w:t>као први аутор</w:t>
      </w:r>
      <w:r w:rsidR="00A457A1" w:rsidRPr="000B7140">
        <w:rPr>
          <w:sz w:val="20"/>
          <w:szCs w:val="20"/>
        </w:rPr>
        <w:t xml:space="preserve"> </w:t>
      </w:r>
      <w:r w:rsidR="00027E3B" w:rsidRPr="000B7140">
        <w:rPr>
          <w:sz w:val="20"/>
          <w:szCs w:val="20"/>
        </w:rPr>
        <w:t>и</w:t>
      </w:r>
      <w:r w:rsidR="00920E45" w:rsidRPr="000B7140">
        <w:rPr>
          <w:sz w:val="20"/>
          <w:szCs w:val="20"/>
        </w:rPr>
        <w:t xml:space="preserve"> у </w:t>
      </w:r>
      <w:r w:rsidR="00D442F0">
        <w:rPr>
          <w:sz w:val="20"/>
          <w:szCs w:val="20"/>
          <w:lang w:val="sr-Latn-RS"/>
        </w:rPr>
        <w:t>9</w:t>
      </w:r>
      <w:r w:rsidR="00920E45" w:rsidRPr="000B7140">
        <w:rPr>
          <w:sz w:val="20"/>
          <w:szCs w:val="20"/>
        </w:rPr>
        <w:t xml:space="preserve"> као</w:t>
      </w:r>
      <w:r w:rsidR="00027E3B" w:rsidRPr="000B7140">
        <w:rPr>
          <w:sz w:val="20"/>
          <w:szCs w:val="20"/>
        </w:rPr>
        <w:t xml:space="preserve"> сарадник) </w:t>
      </w:r>
    </w:p>
    <w:p w14:paraId="23B79B50" w14:textId="77777777" w:rsidR="00702F7D" w:rsidRPr="000B7140" w:rsidRDefault="00702F7D">
      <w:pPr>
        <w:jc w:val="both"/>
        <w:rPr>
          <w:sz w:val="20"/>
          <w:szCs w:val="20"/>
        </w:rPr>
      </w:pPr>
      <w:r w:rsidRPr="000B7140">
        <w:rPr>
          <w:sz w:val="20"/>
          <w:szCs w:val="20"/>
        </w:rPr>
        <w:t>Од претходног избора у звање доцента објави</w:t>
      </w:r>
      <w:r w:rsidR="00207595" w:rsidRPr="000B7140">
        <w:rPr>
          <w:sz w:val="20"/>
          <w:szCs w:val="20"/>
        </w:rPr>
        <w:t>о</w:t>
      </w:r>
      <w:r w:rsidRPr="000B7140">
        <w:rPr>
          <w:sz w:val="20"/>
          <w:szCs w:val="20"/>
        </w:rPr>
        <w:t xml:space="preserve"> је укупно </w:t>
      </w:r>
      <w:r w:rsidR="00207595" w:rsidRPr="000B7140">
        <w:rPr>
          <w:sz w:val="20"/>
          <w:szCs w:val="20"/>
        </w:rPr>
        <w:t>14</w:t>
      </w:r>
      <w:r w:rsidRPr="000B7140">
        <w:rPr>
          <w:sz w:val="20"/>
          <w:szCs w:val="20"/>
        </w:rPr>
        <w:t xml:space="preserve"> in extenso радова у часописима са JCR листе (</w:t>
      </w:r>
      <w:r w:rsidR="00207595" w:rsidRPr="000B7140">
        <w:rPr>
          <w:sz w:val="20"/>
          <w:szCs w:val="20"/>
        </w:rPr>
        <w:t>2 као први аутор и 12 као сарадник</w:t>
      </w:r>
      <w:r w:rsidRPr="000B7140">
        <w:rPr>
          <w:sz w:val="20"/>
          <w:szCs w:val="20"/>
        </w:rPr>
        <w:t xml:space="preserve">) са кумулативним IF </w:t>
      </w:r>
      <w:r w:rsidR="00207595" w:rsidRPr="000B7140">
        <w:rPr>
          <w:sz w:val="20"/>
          <w:szCs w:val="20"/>
        </w:rPr>
        <w:t>40</w:t>
      </w:r>
      <w:r w:rsidRPr="000B7140">
        <w:rPr>
          <w:sz w:val="20"/>
          <w:szCs w:val="20"/>
        </w:rPr>
        <w:t>,</w:t>
      </w:r>
      <w:r w:rsidR="00207595" w:rsidRPr="000B7140">
        <w:rPr>
          <w:sz w:val="20"/>
          <w:szCs w:val="20"/>
        </w:rPr>
        <w:t>6</w:t>
      </w:r>
      <w:r w:rsidRPr="000B7140">
        <w:rPr>
          <w:sz w:val="20"/>
          <w:szCs w:val="20"/>
        </w:rPr>
        <w:t xml:space="preserve"> Такође, у наведеном периоду објави</w:t>
      </w:r>
      <w:r w:rsidR="00207595" w:rsidRPr="000B7140">
        <w:rPr>
          <w:sz w:val="20"/>
          <w:szCs w:val="20"/>
        </w:rPr>
        <w:t>о</w:t>
      </w:r>
      <w:r w:rsidRPr="000B7140">
        <w:rPr>
          <w:sz w:val="20"/>
          <w:szCs w:val="20"/>
        </w:rPr>
        <w:t xml:space="preserve"> је </w:t>
      </w:r>
      <w:r w:rsidR="00207595" w:rsidRPr="000B7140">
        <w:rPr>
          <w:sz w:val="20"/>
          <w:szCs w:val="20"/>
        </w:rPr>
        <w:t>5</w:t>
      </w:r>
      <w:r w:rsidRPr="000B7140">
        <w:rPr>
          <w:sz w:val="20"/>
          <w:szCs w:val="20"/>
        </w:rPr>
        <w:t xml:space="preserve"> поглавља у уџбеницима од укупно </w:t>
      </w:r>
      <w:r w:rsidR="00207595" w:rsidRPr="000B7140">
        <w:rPr>
          <w:sz w:val="20"/>
          <w:szCs w:val="20"/>
        </w:rPr>
        <w:t>12</w:t>
      </w:r>
      <w:r w:rsidRPr="000B7140">
        <w:rPr>
          <w:sz w:val="20"/>
          <w:szCs w:val="20"/>
        </w:rPr>
        <w:t xml:space="preserve"> публикованих и приложених.</w:t>
      </w:r>
    </w:p>
    <w:p w14:paraId="55CE0AED" w14:textId="77777777" w:rsidR="00702F7D" w:rsidRPr="000B7140" w:rsidRDefault="00702F7D">
      <w:pPr>
        <w:jc w:val="both"/>
        <w:rPr>
          <w:sz w:val="20"/>
          <w:szCs w:val="20"/>
        </w:rPr>
      </w:pPr>
      <w:r w:rsidRPr="000B7140">
        <w:rPr>
          <w:sz w:val="20"/>
          <w:szCs w:val="20"/>
        </w:rPr>
        <w:t>На основу приложених публикација уочава се континуитет у бављењу научно-истраживачким радом са посебним доприносом у научним публикацијама у периоду од претходног избора у звање доцента са  публикациј</w:t>
      </w:r>
      <w:r w:rsidR="008700AA" w:rsidRPr="000B7140">
        <w:rPr>
          <w:sz w:val="20"/>
          <w:szCs w:val="20"/>
        </w:rPr>
        <w:t>ама</w:t>
      </w:r>
      <w:r w:rsidRPr="000B7140">
        <w:rPr>
          <w:sz w:val="20"/>
          <w:szCs w:val="20"/>
        </w:rPr>
        <w:t xml:space="preserve"> М22 и М21 категорије. Посебне области интересовања др </w:t>
      </w:r>
      <w:r w:rsidR="008700AA" w:rsidRPr="000B7140">
        <w:rPr>
          <w:sz w:val="20"/>
          <w:szCs w:val="20"/>
        </w:rPr>
        <w:t>Спасоја Попевића</w:t>
      </w:r>
      <w:r w:rsidRPr="000B7140">
        <w:rPr>
          <w:sz w:val="20"/>
          <w:szCs w:val="20"/>
        </w:rPr>
        <w:t xml:space="preserve"> представља</w:t>
      </w:r>
      <w:r w:rsidR="008700AA" w:rsidRPr="000B7140">
        <w:rPr>
          <w:sz w:val="20"/>
          <w:szCs w:val="20"/>
        </w:rPr>
        <w:t>ју</w:t>
      </w:r>
      <w:r w:rsidRPr="000B7140">
        <w:rPr>
          <w:sz w:val="20"/>
          <w:szCs w:val="20"/>
        </w:rPr>
        <w:t xml:space="preserve"> примена</w:t>
      </w:r>
      <w:r w:rsidR="009D6D92" w:rsidRPr="000B7140">
        <w:rPr>
          <w:sz w:val="20"/>
          <w:szCs w:val="20"/>
        </w:rPr>
        <w:t xml:space="preserve"> </w:t>
      </w:r>
      <w:r w:rsidR="008700AA" w:rsidRPr="000B7140">
        <w:rPr>
          <w:sz w:val="20"/>
          <w:szCs w:val="20"/>
        </w:rPr>
        <w:t>интервентних пулмолошких процедура у дијагностици и лечењу плућних болести, посебно малигних тумора</w:t>
      </w:r>
      <w:r w:rsidRPr="000B7140">
        <w:rPr>
          <w:sz w:val="20"/>
          <w:szCs w:val="20"/>
        </w:rPr>
        <w:t xml:space="preserve">. Такође, публиковани радови др </w:t>
      </w:r>
      <w:r w:rsidR="008700AA" w:rsidRPr="000B7140">
        <w:rPr>
          <w:sz w:val="20"/>
          <w:szCs w:val="20"/>
        </w:rPr>
        <w:t xml:space="preserve">Спасоја </w:t>
      </w:r>
      <w:r w:rsidRPr="000B7140">
        <w:rPr>
          <w:sz w:val="20"/>
          <w:szCs w:val="20"/>
        </w:rPr>
        <w:t xml:space="preserve"> </w:t>
      </w:r>
      <w:r w:rsidR="008700AA" w:rsidRPr="000B7140">
        <w:rPr>
          <w:sz w:val="20"/>
          <w:szCs w:val="20"/>
        </w:rPr>
        <w:t>Попевића</w:t>
      </w:r>
      <w:r w:rsidRPr="000B7140">
        <w:rPr>
          <w:sz w:val="20"/>
          <w:szCs w:val="20"/>
        </w:rPr>
        <w:t xml:space="preserve"> доприносе расветљавању питања из области </w:t>
      </w:r>
      <w:r w:rsidR="008700AA" w:rsidRPr="000B7140">
        <w:rPr>
          <w:sz w:val="20"/>
          <w:szCs w:val="20"/>
        </w:rPr>
        <w:t>пулмологије</w:t>
      </w:r>
      <w:r w:rsidRPr="000B7140">
        <w:rPr>
          <w:sz w:val="20"/>
          <w:szCs w:val="20"/>
        </w:rPr>
        <w:t xml:space="preserve"> о којима има мало клиничких података</w:t>
      </w:r>
      <w:r w:rsidR="008700AA" w:rsidRPr="000B7140">
        <w:rPr>
          <w:sz w:val="20"/>
          <w:szCs w:val="20"/>
        </w:rPr>
        <w:t xml:space="preserve"> </w:t>
      </w:r>
      <w:r w:rsidRPr="000B7140">
        <w:rPr>
          <w:sz w:val="20"/>
          <w:szCs w:val="20"/>
        </w:rPr>
        <w:t xml:space="preserve">и савремених </w:t>
      </w:r>
      <w:r w:rsidR="008700AA" w:rsidRPr="000B7140">
        <w:rPr>
          <w:sz w:val="20"/>
          <w:szCs w:val="20"/>
        </w:rPr>
        <w:t xml:space="preserve">метода </w:t>
      </w:r>
      <w:r w:rsidRPr="000B7140">
        <w:rPr>
          <w:sz w:val="20"/>
          <w:szCs w:val="20"/>
        </w:rPr>
        <w:t xml:space="preserve"> у лечењу</w:t>
      </w:r>
      <w:r w:rsidR="008700AA" w:rsidRPr="000B7140">
        <w:rPr>
          <w:sz w:val="20"/>
          <w:szCs w:val="20"/>
        </w:rPr>
        <w:t>,</w:t>
      </w:r>
      <w:r w:rsidRPr="000B7140">
        <w:rPr>
          <w:sz w:val="20"/>
          <w:szCs w:val="20"/>
        </w:rPr>
        <w:t xml:space="preserve"> </w:t>
      </w:r>
      <w:r w:rsidR="008700AA" w:rsidRPr="000B7140">
        <w:rPr>
          <w:sz w:val="20"/>
          <w:szCs w:val="20"/>
        </w:rPr>
        <w:t xml:space="preserve">пре свега </w:t>
      </w:r>
      <w:r w:rsidRPr="000B7140">
        <w:rPr>
          <w:sz w:val="20"/>
          <w:szCs w:val="20"/>
        </w:rPr>
        <w:t>карцинома плућа</w:t>
      </w:r>
      <w:r w:rsidR="008700AA" w:rsidRPr="000B7140">
        <w:rPr>
          <w:sz w:val="20"/>
          <w:szCs w:val="20"/>
        </w:rPr>
        <w:t>, где је неопходан мултидисциплинарни приступ.</w:t>
      </w:r>
      <w:r w:rsidRPr="000B7140">
        <w:rPr>
          <w:sz w:val="20"/>
          <w:szCs w:val="20"/>
        </w:rPr>
        <w:t xml:space="preserve"> Из приложених публикација се уочава сарадња др</w:t>
      </w:r>
      <w:r w:rsidR="008700AA" w:rsidRPr="000B7140">
        <w:rPr>
          <w:sz w:val="20"/>
          <w:szCs w:val="20"/>
        </w:rPr>
        <w:t xml:space="preserve"> Спасоја Попевића</w:t>
      </w:r>
      <w:r w:rsidRPr="000B7140">
        <w:rPr>
          <w:sz w:val="20"/>
          <w:szCs w:val="20"/>
        </w:rPr>
        <w:t xml:space="preserve"> са стручњацима других специјалности као и експерименталних наука.</w:t>
      </w:r>
    </w:p>
    <w:p w14:paraId="1FB92DB8" w14:textId="77777777" w:rsidR="00702F7D" w:rsidRPr="000B7140" w:rsidRDefault="00702F7D">
      <w:pPr>
        <w:jc w:val="both"/>
        <w:rPr>
          <w:sz w:val="20"/>
          <w:szCs w:val="20"/>
        </w:rPr>
      </w:pPr>
    </w:p>
    <w:p w14:paraId="1E1BB666" w14:textId="77777777" w:rsidR="00702F7D" w:rsidRPr="000B7140" w:rsidRDefault="00702F7D">
      <w:pPr>
        <w:jc w:val="both"/>
        <w:rPr>
          <w:bCs/>
          <w:sz w:val="20"/>
          <w:szCs w:val="20"/>
        </w:rPr>
      </w:pPr>
      <w:r w:rsidRPr="000B7140">
        <w:rPr>
          <w:sz w:val="20"/>
          <w:szCs w:val="20"/>
        </w:rPr>
        <w:t xml:space="preserve">Е. </w:t>
      </w:r>
      <w:r w:rsidRPr="000B7140">
        <w:rPr>
          <w:bCs/>
          <w:sz w:val="20"/>
          <w:szCs w:val="20"/>
        </w:rPr>
        <w:t>ОЦЕНА О АНГАЖОВАЊУ У РАЗВОЈУ НАСТАВЕ И ДРУГИХ ДЕЛАТНОСТИ ВИСОКОШКОЛСКЕ УСТАНОВЕ</w:t>
      </w:r>
    </w:p>
    <w:p w14:paraId="283136A1" w14:textId="77777777" w:rsidR="00702F7D" w:rsidRPr="000B7140" w:rsidRDefault="00702F7D">
      <w:pPr>
        <w:jc w:val="both"/>
        <w:rPr>
          <w:bCs/>
          <w:sz w:val="20"/>
          <w:szCs w:val="20"/>
        </w:rPr>
      </w:pPr>
    </w:p>
    <w:p w14:paraId="03099496" w14:textId="77777777" w:rsidR="00702F7D" w:rsidRPr="000B7140" w:rsidRDefault="00702F7D">
      <w:pPr>
        <w:jc w:val="both"/>
        <w:rPr>
          <w:sz w:val="20"/>
          <w:szCs w:val="20"/>
        </w:rPr>
      </w:pPr>
      <w:r w:rsidRPr="000B7140">
        <w:rPr>
          <w:sz w:val="20"/>
          <w:szCs w:val="20"/>
        </w:rPr>
        <w:t xml:space="preserve">Др </w:t>
      </w:r>
      <w:r w:rsidR="008700AA" w:rsidRPr="000B7140">
        <w:rPr>
          <w:sz w:val="20"/>
          <w:szCs w:val="20"/>
        </w:rPr>
        <w:t>Спасоје Попевић</w:t>
      </w:r>
      <w:r w:rsidRPr="000B7140">
        <w:rPr>
          <w:sz w:val="20"/>
          <w:szCs w:val="20"/>
        </w:rPr>
        <w:t xml:space="preserve"> је ангажован у настави на Медицинском факултету Универзитета у Београду већ 1</w:t>
      </w:r>
      <w:r w:rsidR="008700AA" w:rsidRPr="000B7140">
        <w:rPr>
          <w:sz w:val="20"/>
          <w:szCs w:val="20"/>
        </w:rPr>
        <w:t>2</w:t>
      </w:r>
      <w:r w:rsidRPr="000B7140">
        <w:rPr>
          <w:sz w:val="20"/>
          <w:szCs w:val="20"/>
        </w:rPr>
        <w:t xml:space="preserve"> година (</w:t>
      </w:r>
      <w:r w:rsidR="008700AA" w:rsidRPr="000B7140">
        <w:rPr>
          <w:sz w:val="20"/>
          <w:szCs w:val="20"/>
        </w:rPr>
        <w:t>7</w:t>
      </w:r>
      <w:r w:rsidRPr="000B7140">
        <w:rPr>
          <w:sz w:val="20"/>
          <w:szCs w:val="20"/>
        </w:rPr>
        <w:t xml:space="preserve"> година у звању клиничког асистента и 5 година у звању доцента). Активно учествује у одржавању предавања и вежби из предмета </w:t>
      </w:r>
      <w:r w:rsidR="008700AA" w:rsidRPr="000B7140">
        <w:rPr>
          <w:sz w:val="20"/>
          <w:szCs w:val="20"/>
        </w:rPr>
        <w:t>Интерна медицина</w:t>
      </w:r>
      <w:r w:rsidRPr="000B7140">
        <w:rPr>
          <w:sz w:val="20"/>
          <w:szCs w:val="20"/>
        </w:rPr>
        <w:t xml:space="preserve">са пуним фондом часова. Такође, учествује у припреми испита из предмета </w:t>
      </w:r>
      <w:r w:rsidR="009D6D92" w:rsidRPr="000B7140">
        <w:rPr>
          <w:sz w:val="20"/>
          <w:szCs w:val="20"/>
        </w:rPr>
        <w:t>Интерна медицина</w:t>
      </w:r>
      <w:r w:rsidRPr="000B7140">
        <w:rPr>
          <w:sz w:val="20"/>
          <w:szCs w:val="20"/>
        </w:rPr>
        <w:t>. Одржава и оцењује испите</w:t>
      </w:r>
      <w:r w:rsidR="009D6D92" w:rsidRPr="000B7140">
        <w:rPr>
          <w:sz w:val="20"/>
          <w:szCs w:val="20"/>
        </w:rPr>
        <w:t xml:space="preserve"> из интер</w:t>
      </w:r>
      <w:r w:rsidR="001204BF" w:rsidRPr="000B7140">
        <w:rPr>
          <w:sz w:val="20"/>
          <w:szCs w:val="20"/>
        </w:rPr>
        <w:t>н</w:t>
      </w:r>
      <w:r w:rsidR="009D6D92" w:rsidRPr="000B7140">
        <w:rPr>
          <w:sz w:val="20"/>
          <w:szCs w:val="20"/>
        </w:rPr>
        <w:t>е медицине, клиничке пропедевтике и из изборног предмета „Пушење и превенција пушења“</w:t>
      </w:r>
      <w:r w:rsidRPr="000B7140">
        <w:rPr>
          <w:sz w:val="20"/>
          <w:szCs w:val="20"/>
        </w:rPr>
        <w:t>. Један је од аутора</w:t>
      </w:r>
      <w:r w:rsidR="009D6D92" w:rsidRPr="000B7140">
        <w:rPr>
          <w:sz w:val="20"/>
          <w:szCs w:val="20"/>
        </w:rPr>
        <w:t xml:space="preserve"> и уредника</w:t>
      </w:r>
      <w:r w:rsidRPr="000B7140">
        <w:rPr>
          <w:sz w:val="20"/>
          <w:szCs w:val="20"/>
        </w:rPr>
        <w:t xml:space="preserve"> уџбеника </w:t>
      </w:r>
      <w:r w:rsidR="009D6D92" w:rsidRPr="000B7140">
        <w:rPr>
          <w:sz w:val="20"/>
          <w:szCs w:val="20"/>
        </w:rPr>
        <w:t>„Одабрана поглавља из пулмологије“. О</w:t>
      </w:r>
      <w:r w:rsidRPr="000B7140">
        <w:rPr>
          <w:sz w:val="20"/>
          <w:szCs w:val="20"/>
        </w:rPr>
        <w:t xml:space="preserve">бавља функцију шефа </w:t>
      </w:r>
      <w:r w:rsidR="009D6D92" w:rsidRPr="000B7140">
        <w:rPr>
          <w:sz w:val="20"/>
          <w:szCs w:val="20"/>
        </w:rPr>
        <w:t>К</w:t>
      </w:r>
      <w:r w:rsidRPr="000B7140">
        <w:rPr>
          <w:sz w:val="20"/>
          <w:szCs w:val="20"/>
        </w:rPr>
        <w:t>атедре</w:t>
      </w:r>
      <w:r w:rsidR="009D6D92" w:rsidRPr="000B7140">
        <w:rPr>
          <w:sz w:val="20"/>
          <w:szCs w:val="20"/>
        </w:rPr>
        <w:t xml:space="preserve"> за пулмологију и председника програмског савета за Докторске академске студије из пулмологије.</w:t>
      </w:r>
      <w:r w:rsidRPr="000B7140">
        <w:rPr>
          <w:sz w:val="20"/>
          <w:szCs w:val="20"/>
        </w:rPr>
        <w:t xml:space="preserve"> </w:t>
      </w:r>
    </w:p>
    <w:p w14:paraId="2195E6A8" w14:textId="77777777" w:rsidR="00702F7D" w:rsidRPr="000B7140" w:rsidRDefault="00702F7D">
      <w:pPr>
        <w:jc w:val="both"/>
        <w:rPr>
          <w:sz w:val="20"/>
          <w:szCs w:val="20"/>
        </w:rPr>
      </w:pPr>
      <w:r w:rsidRPr="000B7140">
        <w:rPr>
          <w:sz w:val="20"/>
          <w:szCs w:val="20"/>
        </w:rPr>
        <w:t>Такође, члан је и Наставно-научног већа Медицинског факултета Универзитета у Београду.</w:t>
      </w:r>
    </w:p>
    <w:p w14:paraId="0EBE7C4D" w14:textId="457579B9" w:rsidR="00702F7D" w:rsidRDefault="00702F7D">
      <w:pPr>
        <w:jc w:val="both"/>
        <w:rPr>
          <w:sz w:val="20"/>
          <w:szCs w:val="20"/>
        </w:rPr>
      </w:pPr>
      <w:r w:rsidRPr="000B7140">
        <w:rPr>
          <w:sz w:val="20"/>
          <w:szCs w:val="20"/>
        </w:rPr>
        <w:t xml:space="preserve">Др </w:t>
      </w:r>
      <w:r w:rsidR="00A72C57" w:rsidRPr="000B7140">
        <w:rPr>
          <w:sz w:val="20"/>
          <w:szCs w:val="20"/>
        </w:rPr>
        <w:t>Спасоје Попевић</w:t>
      </w:r>
      <w:r w:rsidRPr="000B7140">
        <w:rPr>
          <w:sz w:val="20"/>
          <w:szCs w:val="20"/>
        </w:rPr>
        <w:t xml:space="preserve"> учествује у раду наставе на енглеском језику и у форми предавања и вежби и одржавању испита, а у оквиру последипломске наставе учествује у настави здравствених специјализација из </w:t>
      </w:r>
      <w:r w:rsidR="009E5B21" w:rsidRPr="000B7140">
        <w:rPr>
          <w:sz w:val="20"/>
          <w:szCs w:val="20"/>
        </w:rPr>
        <w:t>пулмологије</w:t>
      </w:r>
      <w:r w:rsidRPr="000B7140">
        <w:rPr>
          <w:sz w:val="20"/>
          <w:szCs w:val="20"/>
        </w:rPr>
        <w:t>,</w:t>
      </w:r>
      <w:r w:rsidR="009E5B21" w:rsidRPr="000B7140">
        <w:rPr>
          <w:sz w:val="20"/>
          <w:szCs w:val="20"/>
        </w:rPr>
        <w:t xml:space="preserve"> интернистичке онкологије</w:t>
      </w:r>
      <w:r w:rsidRPr="000B7140">
        <w:rPr>
          <w:sz w:val="20"/>
          <w:szCs w:val="20"/>
        </w:rPr>
        <w:t xml:space="preserve">, </w:t>
      </w:r>
      <w:r w:rsidR="009E5B21" w:rsidRPr="000B7140">
        <w:rPr>
          <w:sz w:val="20"/>
          <w:szCs w:val="20"/>
        </w:rPr>
        <w:t>интерне медицине</w:t>
      </w:r>
      <w:r w:rsidRPr="000B7140">
        <w:rPr>
          <w:sz w:val="20"/>
          <w:szCs w:val="20"/>
        </w:rPr>
        <w:t>, опште медицин</w:t>
      </w:r>
      <w:r w:rsidR="009E5B21" w:rsidRPr="000B7140">
        <w:rPr>
          <w:sz w:val="20"/>
          <w:szCs w:val="20"/>
        </w:rPr>
        <w:t>е, интензивне медицине, ургентне медицине, медицине бола и кардиоторакалне анестезије.</w:t>
      </w:r>
      <w:r w:rsidRPr="000B7140">
        <w:rPr>
          <w:sz w:val="20"/>
          <w:szCs w:val="20"/>
        </w:rPr>
        <w:t xml:space="preserve"> </w:t>
      </w:r>
    </w:p>
    <w:p w14:paraId="46CB936F" w14:textId="0AE3F261" w:rsidR="00CE7361" w:rsidRDefault="00CE7361">
      <w:pPr>
        <w:jc w:val="both"/>
        <w:rPr>
          <w:sz w:val="20"/>
          <w:szCs w:val="20"/>
        </w:rPr>
      </w:pPr>
    </w:p>
    <w:p w14:paraId="65D619AD" w14:textId="61A3E2A7" w:rsidR="00CE7361" w:rsidRDefault="00CE7361">
      <w:pPr>
        <w:jc w:val="both"/>
        <w:rPr>
          <w:sz w:val="20"/>
          <w:szCs w:val="20"/>
        </w:rPr>
      </w:pPr>
    </w:p>
    <w:p w14:paraId="673B1494" w14:textId="609171E4" w:rsidR="00CE7361" w:rsidRDefault="00CE7361">
      <w:pPr>
        <w:jc w:val="both"/>
        <w:rPr>
          <w:sz w:val="20"/>
          <w:szCs w:val="20"/>
        </w:rPr>
      </w:pPr>
    </w:p>
    <w:p w14:paraId="46CB28E5" w14:textId="77777777" w:rsidR="00CE7361" w:rsidRPr="000B7140" w:rsidRDefault="00CE7361">
      <w:pPr>
        <w:jc w:val="both"/>
        <w:rPr>
          <w:sz w:val="20"/>
          <w:szCs w:val="20"/>
        </w:rPr>
      </w:pPr>
    </w:p>
    <w:p w14:paraId="3CB3421B" w14:textId="77777777" w:rsidR="00702F7D" w:rsidRPr="000B7140" w:rsidRDefault="009E5B21">
      <w:pPr>
        <w:jc w:val="both"/>
        <w:rPr>
          <w:sz w:val="20"/>
          <w:szCs w:val="20"/>
        </w:rPr>
      </w:pPr>
      <w:r w:rsidRPr="000B7140">
        <w:rPr>
          <w:sz w:val="20"/>
          <w:szCs w:val="20"/>
        </w:rPr>
        <w:lastRenderedPageBreak/>
        <w:t>Председник</w:t>
      </w:r>
      <w:r w:rsidR="00702F7D" w:rsidRPr="000B7140">
        <w:rPr>
          <w:sz w:val="20"/>
          <w:szCs w:val="20"/>
        </w:rPr>
        <w:t xml:space="preserve"> је Комисије за полагање усменог испита из уже специјализације </w:t>
      </w:r>
      <w:r w:rsidRPr="000B7140">
        <w:rPr>
          <w:sz w:val="20"/>
          <w:szCs w:val="20"/>
        </w:rPr>
        <w:t xml:space="preserve">пулмологије, члан комисије за усмени испит из </w:t>
      </w:r>
      <w:r w:rsidR="00A72C57" w:rsidRPr="000B7140">
        <w:rPr>
          <w:sz w:val="20"/>
          <w:szCs w:val="20"/>
        </w:rPr>
        <w:t>уже специјализације М</w:t>
      </w:r>
      <w:r w:rsidRPr="000B7140">
        <w:rPr>
          <w:sz w:val="20"/>
          <w:szCs w:val="20"/>
        </w:rPr>
        <w:t>едицине бола.</w:t>
      </w:r>
    </w:p>
    <w:p w14:paraId="43FBDF20" w14:textId="77777777" w:rsidR="00702F7D" w:rsidRPr="000B7140" w:rsidRDefault="00702F7D">
      <w:pPr>
        <w:jc w:val="both"/>
        <w:rPr>
          <w:sz w:val="20"/>
          <w:szCs w:val="20"/>
        </w:rPr>
      </w:pPr>
    </w:p>
    <w:p w14:paraId="21761049" w14:textId="77777777" w:rsidR="002507FE" w:rsidRDefault="002507FE" w:rsidP="00B66B73">
      <w:pPr>
        <w:jc w:val="center"/>
        <w:rPr>
          <w:b/>
          <w:sz w:val="20"/>
          <w:szCs w:val="20"/>
        </w:rPr>
      </w:pPr>
      <w:bookmarkStart w:id="7" w:name="_Hlk216991009"/>
    </w:p>
    <w:p w14:paraId="214BCBA4" w14:textId="5F1E1E1C" w:rsidR="00702F7D" w:rsidRPr="000B7140" w:rsidRDefault="00702F7D" w:rsidP="00B66B73">
      <w:pPr>
        <w:jc w:val="center"/>
        <w:rPr>
          <w:b/>
          <w:sz w:val="20"/>
          <w:szCs w:val="20"/>
          <w:lang w:bidi="en-US"/>
        </w:rPr>
      </w:pPr>
      <w:r w:rsidRPr="000B7140">
        <w:rPr>
          <w:b/>
          <w:sz w:val="20"/>
          <w:szCs w:val="20"/>
        </w:rPr>
        <w:t>ИЗБОРНИ УСЛОВИ ЗА ИЗБОР У НАСТАВНИЧКА ЗВАЊА</w:t>
      </w:r>
    </w:p>
    <w:p w14:paraId="73D01556" w14:textId="77777777" w:rsidR="00702F7D" w:rsidRPr="000B7140" w:rsidRDefault="00702F7D">
      <w:pPr>
        <w:jc w:val="both"/>
        <w:rPr>
          <w:b/>
          <w:sz w:val="20"/>
          <w:szCs w:val="20"/>
          <w:lang w:bidi="en-US"/>
        </w:rPr>
      </w:pPr>
    </w:p>
    <w:p w14:paraId="10CF7E61" w14:textId="77777777" w:rsidR="00702F7D" w:rsidRPr="000B7140" w:rsidRDefault="00702F7D" w:rsidP="00F00258">
      <w:pPr>
        <w:numPr>
          <w:ilvl w:val="0"/>
          <w:numId w:val="14"/>
        </w:numPr>
        <w:jc w:val="both"/>
        <w:rPr>
          <w:sz w:val="20"/>
          <w:szCs w:val="20"/>
          <w:lang w:bidi="en-US"/>
        </w:rPr>
      </w:pPr>
      <w:bookmarkStart w:id="8" w:name="_Hlk216618779"/>
      <w:r w:rsidRPr="000B7140">
        <w:rPr>
          <w:sz w:val="20"/>
          <w:szCs w:val="20"/>
          <w:lang w:bidi="en-US"/>
        </w:rPr>
        <w:t>ЗА СТРУЧНО-ПРОФЕСИОНАЛНИ ДОПРИНОС:</w:t>
      </w:r>
    </w:p>
    <w:p w14:paraId="033005B7" w14:textId="77777777" w:rsidR="00702F7D" w:rsidRPr="000B7140" w:rsidRDefault="00702F7D">
      <w:pPr>
        <w:jc w:val="both"/>
        <w:rPr>
          <w:sz w:val="20"/>
          <w:szCs w:val="20"/>
          <w:lang w:bidi="en-US"/>
        </w:rPr>
      </w:pPr>
    </w:p>
    <w:p w14:paraId="6457F2FA" w14:textId="77777777" w:rsidR="00702F7D" w:rsidRPr="000B7140" w:rsidRDefault="00702F7D" w:rsidP="00F00258">
      <w:pPr>
        <w:numPr>
          <w:ilvl w:val="1"/>
          <w:numId w:val="14"/>
        </w:numPr>
        <w:jc w:val="both"/>
        <w:rPr>
          <w:sz w:val="20"/>
          <w:szCs w:val="20"/>
          <w:lang w:bidi="en-US"/>
        </w:rPr>
      </w:pPr>
      <w:r w:rsidRPr="000B7140">
        <w:rPr>
          <w:sz w:val="20"/>
          <w:szCs w:val="20"/>
          <w:lang w:bidi="en-US"/>
        </w:rPr>
        <w:t xml:space="preserve">Ангажованост у спровођењу сложених дијагностичких, терапијских и превентивних процедура: </w:t>
      </w:r>
    </w:p>
    <w:p w14:paraId="1D115530" w14:textId="77777777" w:rsidR="00702F7D" w:rsidRPr="000B7140" w:rsidRDefault="00702F7D">
      <w:pPr>
        <w:jc w:val="both"/>
        <w:rPr>
          <w:sz w:val="20"/>
          <w:szCs w:val="20"/>
          <w:lang w:bidi="en-US"/>
        </w:rPr>
      </w:pPr>
    </w:p>
    <w:p w14:paraId="3CFDE04A" w14:textId="77777777" w:rsidR="00702F7D" w:rsidRPr="000B7140" w:rsidRDefault="00702F7D">
      <w:pPr>
        <w:jc w:val="both"/>
        <w:rPr>
          <w:sz w:val="20"/>
          <w:szCs w:val="20"/>
          <w:lang w:bidi="en-US"/>
        </w:rPr>
      </w:pPr>
      <w:r w:rsidRPr="000B7140">
        <w:rPr>
          <w:sz w:val="20"/>
          <w:szCs w:val="20"/>
          <w:lang w:bidi="en-US"/>
        </w:rPr>
        <w:t xml:space="preserve">Др </w:t>
      </w:r>
      <w:r w:rsidR="00EE4CCB" w:rsidRPr="000B7140">
        <w:rPr>
          <w:sz w:val="20"/>
          <w:szCs w:val="20"/>
          <w:lang w:bidi="en-US"/>
        </w:rPr>
        <w:t>Спасоје Попевић</w:t>
      </w:r>
      <w:r w:rsidRPr="000B7140">
        <w:rPr>
          <w:sz w:val="20"/>
          <w:szCs w:val="20"/>
          <w:lang w:bidi="en-US"/>
        </w:rPr>
        <w:t xml:space="preserve"> је од 200</w:t>
      </w:r>
      <w:r w:rsidR="00EE4CCB" w:rsidRPr="000B7140">
        <w:rPr>
          <w:sz w:val="20"/>
          <w:szCs w:val="20"/>
          <w:lang w:bidi="en-US"/>
        </w:rPr>
        <w:t>1</w:t>
      </w:r>
      <w:r w:rsidRPr="000B7140">
        <w:rPr>
          <w:sz w:val="20"/>
          <w:szCs w:val="20"/>
          <w:lang w:bidi="en-US"/>
        </w:rPr>
        <w:t xml:space="preserve">. године запослен </w:t>
      </w:r>
      <w:r w:rsidR="00EE4CCB" w:rsidRPr="000B7140">
        <w:rPr>
          <w:sz w:val="20"/>
          <w:szCs w:val="20"/>
          <w:lang w:bidi="en-US"/>
        </w:rPr>
        <w:t>у</w:t>
      </w:r>
      <w:r w:rsidRPr="000B7140">
        <w:rPr>
          <w:sz w:val="20"/>
          <w:szCs w:val="20"/>
          <w:lang w:bidi="en-US"/>
        </w:rPr>
        <w:t xml:space="preserve"> </w:t>
      </w:r>
      <w:r w:rsidR="00EE4CCB" w:rsidRPr="000B7140">
        <w:rPr>
          <w:sz w:val="20"/>
          <w:szCs w:val="20"/>
          <w:lang w:bidi="en-US"/>
        </w:rPr>
        <w:t xml:space="preserve">Клиници за пулмологију Универзитетског клиничког центра Србије </w:t>
      </w:r>
      <w:r w:rsidRPr="000B7140">
        <w:rPr>
          <w:sz w:val="20"/>
          <w:szCs w:val="20"/>
          <w:lang w:bidi="en-US"/>
        </w:rPr>
        <w:t xml:space="preserve"> који је наставна база Медицинског факултета Универзитета у Београду. У свом раду свакодневно учествује у спровођењу савремених </w:t>
      </w:r>
      <w:r w:rsidR="00EE4CCB" w:rsidRPr="000B7140">
        <w:rPr>
          <w:sz w:val="20"/>
          <w:szCs w:val="20"/>
          <w:lang w:bidi="en-US"/>
        </w:rPr>
        <w:t xml:space="preserve">бронхоскопских процедура, </w:t>
      </w:r>
      <w:r w:rsidRPr="000B7140">
        <w:rPr>
          <w:sz w:val="20"/>
          <w:szCs w:val="20"/>
          <w:lang w:bidi="en-US"/>
        </w:rPr>
        <w:t xml:space="preserve">пре свега у </w:t>
      </w:r>
      <w:r w:rsidR="00EE4CCB" w:rsidRPr="000B7140">
        <w:rPr>
          <w:sz w:val="20"/>
          <w:szCs w:val="20"/>
          <w:lang w:bidi="en-US"/>
        </w:rPr>
        <w:t xml:space="preserve">дијагностици и </w:t>
      </w:r>
      <w:r w:rsidRPr="000B7140">
        <w:rPr>
          <w:sz w:val="20"/>
          <w:szCs w:val="20"/>
          <w:lang w:bidi="en-US"/>
        </w:rPr>
        <w:t xml:space="preserve">терапији карцинома плућа, плеуре  и медијастинума, али и </w:t>
      </w:r>
      <w:r w:rsidR="00EE4CCB" w:rsidRPr="000B7140">
        <w:rPr>
          <w:sz w:val="20"/>
          <w:szCs w:val="20"/>
          <w:lang w:bidi="en-US"/>
        </w:rPr>
        <w:t xml:space="preserve">других плућних и </w:t>
      </w:r>
      <w:r w:rsidR="00150C2D" w:rsidRPr="000B7140">
        <w:rPr>
          <w:sz w:val="20"/>
          <w:szCs w:val="20"/>
          <w:lang w:bidi="en-US"/>
        </w:rPr>
        <w:t>ван плућних</w:t>
      </w:r>
      <w:r w:rsidR="00EE4CCB" w:rsidRPr="000B7140">
        <w:rPr>
          <w:sz w:val="20"/>
          <w:szCs w:val="20"/>
          <w:lang w:bidi="en-US"/>
        </w:rPr>
        <w:t xml:space="preserve"> болести </w:t>
      </w:r>
      <w:r w:rsidRPr="000B7140">
        <w:rPr>
          <w:sz w:val="20"/>
          <w:szCs w:val="20"/>
          <w:lang w:bidi="en-US"/>
        </w:rPr>
        <w:t xml:space="preserve">где учествује у извођењу </w:t>
      </w:r>
      <w:r w:rsidR="00EE4CCB" w:rsidRPr="000B7140">
        <w:rPr>
          <w:sz w:val="20"/>
          <w:szCs w:val="20"/>
          <w:lang w:bidi="en-US"/>
        </w:rPr>
        <w:t>најзахтевнијих</w:t>
      </w:r>
      <w:r w:rsidRPr="000B7140">
        <w:rPr>
          <w:sz w:val="20"/>
          <w:szCs w:val="20"/>
          <w:lang w:bidi="en-US"/>
        </w:rPr>
        <w:t xml:space="preserve"> </w:t>
      </w:r>
      <w:r w:rsidR="00EE4CCB" w:rsidRPr="000B7140">
        <w:rPr>
          <w:sz w:val="20"/>
          <w:szCs w:val="20"/>
          <w:lang w:bidi="en-US"/>
        </w:rPr>
        <w:t xml:space="preserve">интервентних пулмолошких процедура и </w:t>
      </w:r>
      <w:r w:rsidRPr="000B7140">
        <w:rPr>
          <w:sz w:val="20"/>
          <w:szCs w:val="20"/>
          <w:lang w:bidi="en-US"/>
        </w:rPr>
        <w:t xml:space="preserve">техника као што су </w:t>
      </w:r>
      <w:r w:rsidR="00EE4CCB" w:rsidRPr="000B7140">
        <w:rPr>
          <w:sz w:val="20"/>
          <w:szCs w:val="20"/>
          <w:lang w:bidi="en-US"/>
        </w:rPr>
        <w:t>биопсије периферних плућних лезија под радијалном ултразвучном контролом, ригидн</w:t>
      </w:r>
      <w:r w:rsidR="004A1BD0" w:rsidRPr="000B7140">
        <w:rPr>
          <w:sz w:val="20"/>
          <w:szCs w:val="20"/>
          <w:lang w:bidi="en-US"/>
        </w:rPr>
        <w:t>а</w:t>
      </w:r>
      <w:r w:rsidR="00EE4CCB" w:rsidRPr="000B7140">
        <w:rPr>
          <w:sz w:val="20"/>
          <w:szCs w:val="20"/>
          <w:lang w:bidi="en-US"/>
        </w:rPr>
        <w:t xml:space="preserve"> бронхоскоп</w:t>
      </w:r>
      <w:r w:rsidR="004A1BD0" w:rsidRPr="000B7140">
        <w:rPr>
          <w:sz w:val="20"/>
          <w:szCs w:val="20"/>
          <w:lang w:bidi="en-US"/>
        </w:rPr>
        <w:t>ија, навигационе технике, криобиопсија плућа и медијастинума, ендобронхијална ултразвучно вођена биопсија медијастинума и терапијске интервентне пулмолошке процедуре.</w:t>
      </w:r>
    </w:p>
    <w:p w14:paraId="72924627" w14:textId="77777777" w:rsidR="00702F7D" w:rsidRPr="000B7140" w:rsidRDefault="00702F7D">
      <w:pPr>
        <w:jc w:val="both"/>
        <w:rPr>
          <w:sz w:val="20"/>
          <w:szCs w:val="20"/>
          <w:lang w:bidi="en-US"/>
        </w:rPr>
      </w:pPr>
      <w:r w:rsidRPr="000B7140">
        <w:rPr>
          <w:sz w:val="20"/>
          <w:szCs w:val="20"/>
          <w:lang w:bidi="en-US"/>
        </w:rPr>
        <w:t xml:space="preserve">Начелник је </w:t>
      </w:r>
      <w:r w:rsidR="004A1BD0" w:rsidRPr="000B7140">
        <w:rPr>
          <w:sz w:val="20"/>
          <w:szCs w:val="20"/>
          <w:lang w:bidi="en-US"/>
        </w:rPr>
        <w:t xml:space="preserve">Поликлиничке службе </w:t>
      </w:r>
      <w:r w:rsidRPr="000B7140">
        <w:rPr>
          <w:sz w:val="20"/>
          <w:szCs w:val="20"/>
          <w:lang w:bidi="en-US"/>
        </w:rPr>
        <w:t xml:space="preserve">Клинике за </w:t>
      </w:r>
      <w:r w:rsidR="004A1BD0" w:rsidRPr="000B7140">
        <w:rPr>
          <w:sz w:val="20"/>
          <w:szCs w:val="20"/>
          <w:lang w:bidi="en-US"/>
        </w:rPr>
        <w:t>пулмологију УКЦС</w:t>
      </w:r>
      <w:r w:rsidR="00150C2D" w:rsidRPr="000B7140">
        <w:rPr>
          <w:sz w:val="20"/>
          <w:szCs w:val="20"/>
          <w:lang w:bidi="en-US"/>
        </w:rPr>
        <w:t>,</w:t>
      </w:r>
      <w:r w:rsidR="004A1BD0" w:rsidRPr="000B7140">
        <w:rPr>
          <w:sz w:val="20"/>
          <w:szCs w:val="20"/>
          <w:lang w:bidi="en-US"/>
        </w:rPr>
        <w:t xml:space="preserve"> а </w:t>
      </w:r>
      <w:r w:rsidRPr="000B7140">
        <w:rPr>
          <w:sz w:val="20"/>
          <w:szCs w:val="20"/>
          <w:lang w:bidi="en-US"/>
        </w:rPr>
        <w:t>од 201</w:t>
      </w:r>
      <w:r w:rsidR="004A1BD0" w:rsidRPr="000B7140">
        <w:rPr>
          <w:sz w:val="20"/>
          <w:szCs w:val="20"/>
          <w:lang w:bidi="en-US"/>
        </w:rPr>
        <w:t>0</w:t>
      </w:r>
      <w:r w:rsidRPr="000B7140">
        <w:rPr>
          <w:sz w:val="20"/>
          <w:szCs w:val="20"/>
          <w:lang w:bidi="en-US"/>
        </w:rPr>
        <w:t xml:space="preserve"> године</w:t>
      </w:r>
      <w:r w:rsidR="004A1BD0" w:rsidRPr="000B7140">
        <w:rPr>
          <w:sz w:val="20"/>
          <w:szCs w:val="20"/>
          <w:lang w:bidi="en-US"/>
        </w:rPr>
        <w:t xml:space="preserve"> шеф Дневене болнице за интервентне пулмолошке процедуре клинике за пулмологију УКЦС у оквиру које се годишње изведе око 9000, углавном најсложенијих, интервентних дијагностичких и терапијских пулмолошких процедура. </w:t>
      </w:r>
      <w:r w:rsidRPr="000B7140">
        <w:rPr>
          <w:sz w:val="20"/>
          <w:szCs w:val="20"/>
          <w:lang w:bidi="en-US"/>
        </w:rPr>
        <w:t xml:space="preserve">Свакодневно организује рад на свом Одељењу уз контролу и осигурање квалитета у спровођењу </w:t>
      </w:r>
      <w:r w:rsidR="004A1BD0" w:rsidRPr="000B7140">
        <w:rPr>
          <w:sz w:val="20"/>
          <w:szCs w:val="20"/>
          <w:lang w:bidi="en-US"/>
        </w:rPr>
        <w:t xml:space="preserve">наведених метода </w:t>
      </w:r>
      <w:r w:rsidRPr="000B7140">
        <w:rPr>
          <w:sz w:val="20"/>
          <w:szCs w:val="20"/>
          <w:lang w:bidi="en-US"/>
        </w:rPr>
        <w:t xml:space="preserve">за сваког болесника. </w:t>
      </w:r>
    </w:p>
    <w:p w14:paraId="709A4D1C" w14:textId="77777777" w:rsidR="00702F7D" w:rsidRPr="000B7140" w:rsidRDefault="004A1BD0">
      <w:pPr>
        <w:jc w:val="both"/>
        <w:rPr>
          <w:sz w:val="20"/>
          <w:szCs w:val="20"/>
          <w:lang w:bidi="en-US"/>
        </w:rPr>
      </w:pPr>
      <w:r w:rsidRPr="000B7140">
        <w:rPr>
          <w:sz w:val="20"/>
          <w:szCs w:val="20"/>
          <w:lang w:bidi="en-US"/>
        </w:rPr>
        <w:t>Ч</w:t>
      </w:r>
      <w:r w:rsidR="00702F7D" w:rsidRPr="000B7140">
        <w:rPr>
          <w:sz w:val="20"/>
          <w:szCs w:val="20"/>
          <w:lang w:bidi="en-US"/>
        </w:rPr>
        <w:t xml:space="preserve">лан </w:t>
      </w:r>
      <w:r w:rsidRPr="000B7140">
        <w:rPr>
          <w:sz w:val="20"/>
          <w:szCs w:val="20"/>
          <w:lang w:bidi="en-US"/>
        </w:rPr>
        <w:t xml:space="preserve">је </w:t>
      </w:r>
      <w:r w:rsidR="00702F7D" w:rsidRPr="000B7140">
        <w:rPr>
          <w:sz w:val="20"/>
          <w:szCs w:val="20"/>
          <w:lang w:bidi="en-US"/>
        </w:rPr>
        <w:t xml:space="preserve">онколошког Конзилијума за карцином плућа Клинике за </w:t>
      </w:r>
      <w:r w:rsidRPr="000B7140">
        <w:rPr>
          <w:sz w:val="20"/>
          <w:szCs w:val="20"/>
          <w:lang w:bidi="en-US"/>
        </w:rPr>
        <w:t xml:space="preserve">пулмологију </w:t>
      </w:r>
      <w:r w:rsidR="00702F7D" w:rsidRPr="000B7140">
        <w:rPr>
          <w:sz w:val="20"/>
          <w:szCs w:val="20"/>
          <w:lang w:bidi="en-US"/>
        </w:rPr>
        <w:t xml:space="preserve">Универзитетског клиничког центра Србије. Члан је и </w:t>
      </w:r>
      <w:r w:rsidRPr="000B7140">
        <w:rPr>
          <w:sz w:val="20"/>
          <w:szCs w:val="20"/>
          <w:lang w:bidi="en-US"/>
        </w:rPr>
        <w:t>тима за спровођење пилот пројекта Министарства здравља Републике Србије „Скрининг рака плућа“ који се спроводи у Клиници за пулмологију УКЦС.</w:t>
      </w:r>
    </w:p>
    <w:p w14:paraId="6A8D309E" w14:textId="77777777" w:rsidR="00702F7D" w:rsidRPr="000B7140" w:rsidRDefault="00702F7D">
      <w:pPr>
        <w:jc w:val="both"/>
        <w:rPr>
          <w:sz w:val="20"/>
          <w:szCs w:val="20"/>
          <w:lang w:bidi="en-US"/>
        </w:rPr>
      </w:pPr>
    </w:p>
    <w:p w14:paraId="458F0A92" w14:textId="77777777" w:rsidR="00702F7D" w:rsidRPr="000B7140" w:rsidRDefault="00702F7D" w:rsidP="00F00258">
      <w:pPr>
        <w:numPr>
          <w:ilvl w:val="1"/>
          <w:numId w:val="14"/>
        </w:numPr>
        <w:jc w:val="both"/>
        <w:rPr>
          <w:sz w:val="20"/>
          <w:szCs w:val="20"/>
          <w:lang w:bidi="en-US"/>
        </w:rPr>
      </w:pPr>
      <w:r w:rsidRPr="000B7140">
        <w:rPr>
          <w:sz w:val="20"/>
          <w:szCs w:val="20"/>
          <w:lang w:bidi="en-US"/>
        </w:rPr>
        <w:t xml:space="preserve">Број и сложеност сложених, дијагностичких, терапијских и превентивних процедура које је кандидат увео или учествовао у њиховом увођењу: </w:t>
      </w:r>
    </w:p>
    <w:p w14:paraId="1B954F78" w14:textId="77777777" w:rsidR="00702F7D" w:rsidRPr="000B7140" w:rsidRDefault="00702F7D">
      <w:pPr>
        <w:jc w:val="both"/>
        <w:rPr>
          <w:sz w:val="20"/>
          <w:szCs w:val="20"/>
          <w:lang w:bidi="en-US"/>
        </w:rPr>
      </w:pPr>
    </w:p>
    <w:p w14:paraId="4A166C8F" w14:textId="52C35970" w:rsidR="009118AC" w:rsidRPr="000B7140" w:rsidRDefault="009118AC" w:rsidP="009118AC">
      <w:pPr>
        <w:rPr>
          <w:sz w:val="20"/>
          <w:szCs w:val="20"/>
        </w:rPr>
      </w:pPr>
      <w:r w:rsidRPr="000B7140">
        <w:rPr>
          <w:sz w:val="20"/>
          <w:szCs w:val="20"/>
        </w:rPr>
        <w:t>Др Спасоје Попевић је 2013. године био водећи члан тима који је увео ендобронхијални ултразвук (ЕБУС) са ултразвучно вођеном биопсијом (ЕБУС ТБНА) као нову методу у Клинички центар Србије. Она је од великог значаја у инвазивној дијагностици и процени проширености већег броја плућних болести, пре свега тумора плућа, али и саркоидозе, тумора медијастинума и других болести где се испитују промене које су ван бронхоскопски видљивих дисајних путева. У препорукама за дијагностику карцинома бронха ЕБУС ТБНА важи за методу првог избора за минимално инвазивно стадирање медијастинума код карцинома бронха. У досадашњем раду извео је преко 1</w:t>
      </w:r>
      <w:r w:rsidR="00EC3E1C">
        <w:rPr>
          <w:sz w:val="20"/>
          <w:szCs w:val="20"/>
        </w:rPr>
        <w:t>0</w:t>
      </w:r>
      <w:r w:rsidRPr="000B7140">
        <w:rPr>
          <w:sz w:val="20"/>
          <w:szCs w:val="20"/>
        </w:rPr>
        <w:t>00 ових процедура у општој анестезији.</w:t>
      </w:r>
    </w:p>
    <w:p w14:paraId="594F8C1B" w14:textId="77777777" w:rsidR="00AF05DC" w:rsidRPr="000B7140" w:rsidRDefault="00AF05DC">
      <w:pPr>
        <w:jc w:val="both"/>
        <w:rPr>
          <w:sz w:val="20"/>
          <w:szCs w:val="20"/>
          <w:lang w:bidi="en-US"/>
        </w:rPr>
      </w:pPr>
    </w:p>
    <w:p w14:paraId="5BBEBFB3" w14:textId="77777777" w:rsidR="00702F7D" w:rsidRPr="000B7140" w:rsidRDefault="00702F7D">
      <w:pPr>
        <w:jc w:val="both"/>
        <w:rPr>
          <w:sz w:val="20"/>
          <w:szCs w:val="20"/>
          <w:lang w:bidi="en-US"/>
        </w:rPr>
      </w:pPr>
    </w:p>
    <w:p w14:paraId="3FCD1257" w14:textId="77777777" w:rsidR="00702F7D" w:rsidRPr="000B7140" w:rsidRDefault="00702F7D" w:rsidP="00F00258">
      <w:pPr>
        <w:numPr>
          <w:ilvl w:val="0"/>
          <w:numId w:val="15"/>
        </w:numPr>
        <w:jc w:val="both"/>
        <w:rPr>
          <w:sz w:val="20"/>
          <w:szCs w:val="20"/>
          <w:lang w:bidi="en-US"/>
        </w:rPr>
      </w:pPr>
      <w:r w:rsidRPr="000B7140">
        <w:rPr>
          <w:sz w:val="20"/>
          <w:szCs w:val="20"/>
          <w:lang w:bidi="en-US"/>
        </w:rPr>
        <w:t>ЗА ДОПРИНОС ШИРОЈ АКАДЕМСКОЈ ЗАЈЕДНИЦИ</w:t>
      </w:r>
    </w:p>
    <w:p w14:paraId="3945650E" w14:textId="77777777" w:rsidR="00702F7D" w:rsidRPr="000B7140" w:rsidRDefault="00702F7D">
      <w:pPr>
        <w:jc w:val="both"/>
        <w:rPr>
          <w:sz w:val="20"/>
          <w:szCs w:val="20"/>
          <w:lang w:bidi="en-US"/>
        </w:rPr>
      </w:pPr>
    </w:p>
    <w:p w14:paraId="36428E92" w14:textId="77777777" w:rsidR="00702F7D" w:rsidRPr="000B7140" w:rsidRDefault="00702F7D" w:rsidP="00F00258">
      <w:pPr>
        <w:numPr>
          <w:ilvl w:val="1"/>
          <w:numId w:val="15"/>
        </w:numPr>
        <w:jc w:val="both"/>
        <w:rPr>
          <w:sz w:val="20"/>
          <w:szCs w:val="20"/>
          <w:lang w:bidi="en-US"/>
        </w:rPr>
      </w:pPr>
      <w:r w:rsidRPr="000B7140">
        <w:rPr>
          <w:sz w:val="20"/>
          <w:szCs w:val="20"/>
          <w:lang w:bidi="en-US"/>
        </w:rPr>
        <w:t>Руковођење или ангажовање у националним или међународним научним или стручним организацијама</w:t>
      </w:r>
    </w:p>
    <w:p w14:paraId="326451A1" w14:textId="77777777" w:rsidR="00702F7D" w:rsidRPr="000B7140" w:rsidRDefault="00702F7D">
      <w:pPr>
        <w:jc w:val="both"/>
        <w:rPr>
          <w:sz w:val="20"/>
          <w:szCs w:val="20"/>
          <w:lang w:bidi="en-US"/>
        </w:rPr>
      </w:pPr>
    </w:p>
    <w:p w14:paraId="4D9C581E" w14:textId="77777777" w:rsidR="009B705D" w:rsidRPr="000B7140" w:rsidRDefault="009B705D" w:rsidP="00823090">
      <w:pPr>
        <w:jc w:val="both"/>
        <w:rPr>
          <w:sz w:val="20"/>
          <w:szCs w:val="20"/>
        </w:rPr>
      </w:pPr>
      <w:r w:rsidRPr="000B7140">
        <w:rPr>
          <w:sz w:val="20"/>
          <w:szCs w:val="20"/>
        </w:rPr>
        <w:t>Представник (регент) за Србију у Светској асоцијацији бронхолога и интервентних пулмолога (World Association of Bronchology and Interventional Pulmonology-WАBIP). Секретар за научни рад Европске асоцијације бронхолога и интервентних пулмолога (EABIP) до августа 2025.</w:t>
      </w:r>
    </w:p>
    <w:p w14:paraId="01ED4D72" w14:textId="77777777" w:rsidR="009B705D" w:rsidRPr="000B7140" w:rsidRDefault="009B705D" w:rsidP="00823090">
      <w:pPr>
        <w:jc w:val="both"/>
        <w:rPr>
          <w:sz w:val="20"/>
          <w:szCs w:val="20"/>
        </w:rPr>
      </w:pPr>
      <w:r w:rsidRPr="000B7140">
        <w:rPr>
          <w:sz w:val="20"/>
          <w:szCs w:val="20"/>
        </w:rPr>
        <w:t xml:space="preserve">Секретар Респираторног удружења Србије од 2017-2019 </w:t>
      </w:r>
    </w:p>
    <w:p w14:paraId="07C0BA07" w14:textId="77777777" w:rsidR="009B705D" w:rsidRPr="000B7140" w:rsidRDefault="009B705D" w:rsidP="00823090">
      <w:pPr>
        <w:jc w:val="both"/>
        <w:rPr>
          <w:sz w:val="20"/>
          <w:szCs w:val="20"/>
        </w:rPr>
      </w:pPr>
      <w:r w:rsidRPr="000B7140">
        <w:rPr>
          <w:sz w:val="20"/>
          <w:szCs w:val="20"/>
        </w:rPr>
        <w:t>Српско лекарско друштво-пнеумофтизиолошка секција</w:t>
      </w:r>
    </w:p>
    <w:p w14:paraId="07AD4716" w14:textId="77777777" w:rsidR="009B705D" w:rsidRPr="000B7140" w:rsidRDefault="009B705D" w:rsidP="00823090">
      <w:pPr>
        <w:jc w:val="both"/>
        <w:rPr>
          <w:sz w:val="20"/>
          <w:szCs w:val="20"/>
        </w:rPr>
      </w:pPr>
      <w:r w:rsidRPr="000B7140">
        <w:rPr>
          <w:sz w:val="20"/>
          <w:szCs w:val="20"/>
        </w:rPr>
        <w:t>Европско респираторно друштво (</w:t>
      </w:r>
      <w:r w:rsidR="007F68D3" w:rsidRPr="000B7140">
        <w:rPr>
          <w:sz w:val="20"/>
          <w:szCs w:val="20"/>
        </w:rPr>
        <w:t>ERS</w:t>
      </w:r>
      <w:r w:rsidRPr="000B7140">
        <w:rPr>
          <w:sz w:val="20"/>
          <w:szCs w:val="20"/>
        </w:rPr>
        <w:t>)</w:t>
      </w:r>
    </w:p>
    <w:p w14:paraId="1D8CC55E" w14:textId="77777777" w:rsidR="009B705D" w:rsidRPr="000B7140" w:rsidRDefault="009B705D" w:rsidP="00823090">
      <w:pPr>
        <w:jc w:val="both"/>
        <w:rPr>
          <w:sz w:val="20"/>
          <w:szCs w:val="20"/>
        </w:rPr>
      </w:pPr>
      <w:r w:rsidRPr="000B7140">
        <w:rPr>
          <w:sz w:val="20"/>
          <w:szCs w:val="20"/>
        </w:rPr>
        <w:t xml:space="preserve">Европска асоцијација бронхолога и интервентних пулмолога </w:t>
      </w:r>
    </w:p>
    <w:p w14:paraId="3C7C5C14" w14:textId="77777777" w:rsidR="009B705D" w:rsidRPr="000B7140" w:rsidRDefault="009B705D" w:rsidP="00823090">
      <w:pPr>
        <w:jc w:val="both"/>
        <w:rPr>
          <w:sz w:val="20"/>
          <w:szCs w:val="20"/>
        </w:rPr>
      </w:pPr>
      <w:r w:rsidRPr="000B7140">
        <w:rPr>
          <w:sz w:val="20"/>
          <w:szCs w:val="20"/>
        </w:rPr>
        <w:t>Почасни члан Пнеумолошког удружења Румуније (</w:t>
      </w:r>
      <w:r w:rsidR="007F68D3" w:rsidRPr="000B7140">
        <w:rPr>
          <w:sz w:val="20"/>
          <w:szCs w:val="20"/>
        </w:rPr>
        <w:t>SRP</w:t>
      </w:r>
      <w:r w:rsidRPr="000B7140">
        <w:rPr>
          <w:sz w:val="20"/>
          <w:szCs w:val="20"/>
        </w:rPr>
        <w:t>)</w:t>
      </w:r>
    </w:p>
    <w:p w14:paraId="09E52F4E" w14:textId="77777777" w:rsidR="009B705D" w:rsidRPr="000B7140" w:rsidRDefault="009B705D" w:rsidP="00823090">
      <w:pPr>
        <w:jc w:val="both"/>
        <w:rPr>
          <w:sz w:val="20"/>
          <w:szCs w:val="20"/>
        </w:rPr>
      </w:pPr>
      <w:r w:rsidRPr="000B7140">
        <w:rPr>
          <w:sz w:val="20"/>
          <w:szCs w:val="20"/>
        </w:rPr>
        <w:t>Представник (регент) за Србију у Светској асоцијацији за бронхологију и интервентну пулмологију (W</w:t>
      </w:r>
      <w:r w:rsidR="007F68D3" w:rsidRPr="000B7140">
        <w:rPr>
          <w:sz w:val="20"/>
          <w:szCs w:val="20"/>
        </w:rPr>
        <w:t>ABIP</w:t>
      </w:r>
      <w:r w:rsidRPr="000B7140">
        <w:rPr>
          <w:sz w:val="20"/>
          <w:szCs w:val="20"/>
        </w:rPr>
        <w:t>).</w:t>
      </w:r>
    </w:p>
    <w:p w14:paraId="3854741D" w14:textId="77777777" w:rsidR="00A72C57" w:rsidRPr="000B7140" w:rsidRDefault="009B705D">
      <w:pPr>
        <w:jc w:val="both"/>
        <w:rPr>
          <w:sz w:val="20"/>
          <w:szCs w:val="20"/>
        </w:rPr>
      </w:pPr>
      <w:r w:rsidRPr="000B7140">
        <w:rPr>
          <w:sz w:val="20"/>
          <w:szCs w:val="20"/>
        </w:rPr>
        <w:t>Председник Скупштине за респираторну ендоскопију Респираторног удружења Србије од 2025</w:t>
      </w:r>
    </w:p>
    <w:p w14:paraId="7606C7B6" w14:textId="77777777" w:rsidR="00EC3E1C" w:rsidRPr="00D442F0" w:rsidRDefault="00EC3E1C">
      <w:pPr>
        <w:jc w:val="both"/>
        <w:rPr>
          <w:sz w:val="20"/>
          <w:szCs w:val="20"/>
          <w:lang w:val="sr-Latn-RS" w:bidi="en-US"/>
        </w:rPr>
      </w:pPr>
    </w:p>
    <w:p w14:paraId="184A8951" w14:textId="77777777" w:rsidR="00EC3E1C" w:rsidRPr="000B7140" w:rsidRDefault="00EC3E1C">
      <w:pPr>
        <w:jc w:val="both"/>
        <w:rPr>
          <w:sz w:val="20"/>
          <w:szCs w:val="20"/>
          <w:lang w:bidi="en-US"/>
        </w:rPr>
      </w:pPr>
    </w:p>
    <w:p w14:paraId="1F268220" w14:textId="77777777" w:rsidR="00702F7D" w:rsidRPr="000B7140" w:rsidRDefault="00702F7D" w:rsidP="00F00258">
      <w:pPr>
        <w:numPr>
          <w:ilvl w:val="1"/>
          <w:numId w:val="15"/>
        </w:numPr>
        <w:jc w:val="both"/>
        <w:rPr>
          <w:sz w:val="20"/>
          <w:szCs w:val="20"/>
          <w:lang w:bidi="en-US"/>
        </w:rPr>
      </w:pPr>
      <w:r w:rsidRPr="000B7140">
        <w:rPr>
          <w:sz w:val="20"/>
          <w:szCs w:val="20"/>
          <w:lang w:bidi="en-US"/>
        </w:rPr>
        <w:t>Руковођење или ангажовање у националним или међународним институцијама од јавног значаја</w:t>
      </w:r>
    </w:p>
    <w:p w14:paraId="235AC65D" w14:textId="77777777" w:rsidR="00702F7D" w:rsidRPr="000B7140" w:rsidRDefault="00702F7D">
      <w:pPr>
        <w:jc w:val="both"/>
        <w:rPr>
          <w:sz w:val="20"/>
          <w:szCs w:val="20"/>
          <w:lang w:bidi="en-US"/>
        </w:rPr>
      </w:pPr>
    </w:p>
    <w:p w14:paraId="6C78B539" w14:textId="77777777" w:rsidR="00702F7D" w:rsidRPr="000B7140" w:rsidRDefault="00702F7D" w:rsidP="007F68D3">
      <w:pPr>
        <w:jc w:val="both"/>
        <w:rPr>
          <w:sz w:val="20"/>
          <w:szCs w:val="20"/>
          <w:lang w:bidi="en-US"/>
        </w:rPr>
      </w:pPr>
      <w:r w:rsidRPr="000B7140">
        <w:rPr>
          <w:sz w:val="20"/>
          <w:szCs w:val="20"/>
          <w:lang w:bidi="en-US"/>
        </w:rPr>
        <w:t xml:space="preserve">Др </w:t>
      </w:r>
      <w:r w:rsidR="007F68D3" w:rsidRPr="000B7140">
        <w:rPr>
          <w:sz w:val="20"/>
          <w:szCs w:val="20"/>
          <w:lang w:bidi="en-US"/>
        </w:rPr>
        <w:t>Спасоје Попевић</w:t>
      </w:r>
      <w:r w:rsidRPr="000B7140">
        <w:rPr>
          <w:sz w:val="20"/>
          <w:szCs w:val="20"/>
          <w:lang w:bidi="en-US"/>
        </w:rPr>
        <w:t xml:space="preserve"> је </w:t>
      </w:r>
      <w:r w:rsidR="007F68D3" w:rsidRPr="000B7140">
        <w:rPr>
          <w:sz w:val="20"/>
          <w:szCs w:val="20"/>
          <w:lang w:bidi="en-US"/>
        </w:rPr>
        <w:t xml:space="preserve">председник Привремене </w:t>
      </w:r>
      <w:r w:rsidR="003A6CCF" w:rsidRPr="000B7140">
        <w:rPr>
          <w:sz w:val="20"/>
          <w:szCs w:val="20"/>
          <w:lang w:bidi="en-US"/>
        </w:rPr>
        <w:t xml:space="preserve">републичке </w:t>
      </w:r>
      <w:r w:rsidR="007F68D3" w:rsidRPr="000B7140">
        <w:rPr>
          <w:sz w:val="20"/>
          <w:szCs w:val="20"/>
          <w:lang w:bidi="en-US"/>
        </w:rPr>
        <w:t>комисије за бронхоскопију Министарства здравља Републике Србије која је задужена за дистрибуцију опреме и едукацију из области бронхоскопије у Србији</w:t>
      </w:r>
    </w:p>
    <w:p w14:paraId="6DCD4AEF" w14:textId="77777777" w:rsidR="00702F7D" w:rsidRPr="000B7140" w:rsidRDefault="00702F7D">
      <w:pPr>
        <w:jc w:val="both"/>
        <w:rPr>
          <w:sz w:val="20"/>
          <w:szCs w:val="20"/>
          <w:lang w:bidi="en-US"/>
        </w:rPr>
      </w:pPr>
    </w:p>
    <w:p w14:paraId="33598B0E" w14:textId="77777777" w:rsidR="00702F7D" w:rsidRPr="000B7140" w:rsidRDefault="00702F7D" w:rsidP="00B66B73">
      <w:pPr>
        <w:jc w:val="both"/>
        <w:rPr>
          <w:sz w:val="20"/>
          <w:szCs w:val="20"/>
          <w:lang w:bidi="en-US"/>
        </w:rPr>
      </w:pPr>
      <w:r w:rsidRPr="000B7140">
        <w:rPr>
          <w:sz w:val="20"/>
          <w:szCs w:val="20"/>
          <w:lang w:bidi="en-US"/>
        </w:rPr>
        <w:lastRenderedPageBreak/>
        <w:t>3. ЗА САРАДЊУ СА ДРУГИМ ВИСОКОШКОЛСКИМ, НАУЧНО-ИСТРАЖИВАЧКИМ УСТАНОВАМА У ЗЕМЉИ И ИНОСТРАНСТВУ</w:t>
      </w:r>
    </w:p>
    <w:p w14:paraId="0D38603F" w14:textId="77777777" w:rsidR="00702F7D" w:rsidRPr="000B7140" w:rsidRDefault="00702F7D" w:rsidP="00B66B73">
      <w:pPr>
        <w:jc w:val="both"/>
        <w:rPr>
          <w:sz w:val="20"/>
          <w:szCs w:val="20"/>
          <w:lang w:bidi="en-US"/>
        </w:rPr>
      </w:pPr>
    </w:p>
    <w:p w14:paraId="46D1014A" w14:textId="77777777" w:rsidR="00702F7D" w:rsidRPr="000B7140" w:rsidRDefault="00702F7D" w:rsidP="00B66B73">
      <w:pPr>
        <w:numPr>
          <w:ilvl w:val="1"/>
          <w:numId w:val="16"/>
        </w:numPr>
        <w:jc w:val="both"/>
        <w:rPr>
          <w:sz w:val="20"/>
          <w:szCs w:val="20"/>
          <w:lang w:bidi="en-US"/>
        </w:rPr>
      </w:pPr>
      <w:r w:rsidRPr="000B7140">
        <w:rPr>
          <w:sz w:val="20"/>
          <w:szCs w:val="20"/>
          <w:lang w:bidi="en-US"/>
        </w:rPr>
        <w:t xml:space="preserve">Учествовање на међународним курсевима или школама за ужу научну област за коју се бира </w:t>
      </w:r>
    </w:p>
    <w:p w14:paraId="5B2B5AC2" w14:textId="77777777" w:rsidR="00D76952" w:rsidRPr="000B7140" w:rsidRDefault="00D76952" w:rsidP="00B66B73">
      <w:pPr>
        <w:jc w:val="both"/>
        <w:rPr>
          <w:sz w:val="22"/>
          <w:szCs w:val="22"/>
        </w:rPr>
      </w:pPr>
    </w:p>
    <w:p w14:paraId="2945AD61" w14:textId="77777777" w:rsidR="00D76952" w:rsidRPr="000B7140" w:rsidRDefault="00D76952" w:rsidP="00B66B73">
      <w:pPr>
        <w:jc w:val="both"/>
        <w:rPr>
          <w:sz w:val="20"/>
          <w:szCs w:val="20"/>
        </w:rPr>
      </w:pPr>
      <w:r w:rsidRPr="000B7140">
        <w:rPr>
          <w:sz w:val="20"/>
          <w:szCs w:val="20"/>
        </w:rPr>
        <w:t xml:space="preserve">Један је од организатора и предавач Школе за бронхоскопију - акредитованог курса континуиране медицинске едукације чији је главни циљ обука пулмолога за обављање дијагностичке бронхоскопије и упознавање са интервентним плућним процедурама. </w:t>
      </w:r>
    </w:p>
    <w:p w14:paraId="7119211A" w14:textId="77777777" w:rsidR="00D76952" w:rsidRPr="000B7140" w:rsidRDefault="00D76952" w:rsidP="00B66B73">
      <w:pPr>
        <w:jc w:val="both"/>
        <w:rPr>
          <w:sz w:val="20"/>
          <w:szCs w:val="20"/>
        </w:rPr>
      </w:pPr>
      <w:r w:rsidRPr="000B7140">
        <w:rPr>
          <w:sz w:val="20"/>
          <w:szCs w:val="20"/>
        </w:rPr>
        <w:t>Суорганизатор и један од предавача на међународном курсу „Update in interventional pulmonology“ одржаном у јулу 2015. године.</w:t>
      </w:r>
    </w:p>
    <w:p w14:paraId="6C17CB7E" w14:textId="5E1F8676" w:rsidR="00D76952" w:rsidRPr="000B7140" w:rsidRDefault="00D76952" w:rsidP="00B66B73">
      <w:pPr>
        <w:jc w:val="both"/>
        <w:rPr>
          <w:sz w:val="20"/>
          <w:szCs w:val="20"/>
        </w:rPr>
      </w:pPr>
      <w:r w:rsidRPr="000B7140">
        <w:rPr>
          <w:sz w:val="20"/>
          <w:szCs w:val="20"/>
        </w:rPr>
        <w:t xml:space="preserve">Координатор и предавач на заједничком </w:t>
      </w:r>
      <w:r w:rsidR="00EC3E1C">
        <w:rPr>
          <w:sz w:val="20"/>
          <w:szCs w:val="20"/>
        </w:rPr>
        <w:t>курсу</w:t>
      </w:r>
      <w:r w:rsidRPr="000B7140">
        <w:rPr>
          <w:sz w:val="20"/>
          <w:szCs w:val="20"/>
        </w:rPr>
        <w:t xml:space="preserve"> Респираторног удружења Србије и Европске асоцијације бронхолога и интервентних пулмолога (EABIP) “Update in pulmonology and interventional bronchoscopy”; 23.09.-25.09.2016. у Београду. </w:t>
      </w:r>
    </w:p>
    <w:p w14:paraId="67E69416" w14:textId="77777777" w:rsidR="00D76952" w:rsidRPr="000B7140" w:rsidRDefault="00D76952" w:rsidP="00B66B73">
      <w:pPr>
        <w:jc w:val="both"/>
        <w:rPr>
          <w:sz w:val="20"/>
          <w:szCs w:val="20"/>
        </w:rPr>
      </w:pPr>
      <w:r w:rsidRPr="000B7140">
        <w:rPr>
          <w:sz w:val="20"/>
          <w:szCs w:val="20"/>
        </w:rPr>
        <w:t>Суорганизатор међународног конгреса и предавач на 4. Европском конгресу за бронхологију и интервентну пулмологију (ECBIP) који се одржава у Београду од 27. до 30.04.2017. године.</w:t>
      </w:r>
    </w:p>
    <w:p w14:paraId="13CBFED0" w14:textId="77777777" w:rsidR="00D76952" w:rsidRPr="000B7140" w:rsidRDefault="00D76952" w:rsidP="00B66B73">
      <w:pPr>
        <w:jc w:val="both"/>
        <w:rPr>
          <w:sz w:val="20"/>
          <w:szCs w:val="20"/>
        </w:rPr>
      </w:pPr>
      <w:r w:rsidRPr="000B7140">
        <w:rPr>
          <w:sz w:val="20"/>
          <w:szCs w:val="20"/>
        </w:rPr>
        <w:t>Организатор и директор међународног курса у оквиру Пројекта едукације о бронхоскопији Светске асоцијације бронхолога и интервентних пулмолога (WABIP) „Introduction to flexible bronchoscopy and faculty development program“ који је одржан у Београду од 28.09.-30.09.2017. године.</w:t>
      </w:r>
    </w:p>
    <w:p w14:paraId="13FB3DD8" w14:textId="019AF50E" w:rsidR="00D76952" w:rsidRPr="000B7140" w:rsidRDefault="00EC3E1C" w:rsidP="00B66B73">
      <w:pPr>
        <w:jc w:val="both"/>
        <w:rPr>
          <w:sz w:val="20"/>
          <w:szCs w:val="20"/>
        </w:rPr>
      </w:pPr>
      <w:r>
        <w:rPr>
          <w:sz w:val="20"/>
          <w:szCs w:val="20"/>
        </w:rPr>
        <w:t>И</w:t>
      </w:r>
      <w:r w:rsidR="00D76952" w:rsidRPr="000B7140">
        <w:rPr>
          <w:sz w:val="20"/>
          <w:szCs w:val="20"/>
        </w:rPr>
        <w:t>нструктор по позиву на практични курс интервентне бронхоскопије Европског респираторног друштва (ERS) у Атини 18-20.10.2018</w:t>
      </w:r>
    </w:p>
    <w:p w14:paraId="28803780" w14:textId="77777777" w:rsidR="00D76952" w:rsidRPr="000B7140" w:rsidRDefault="00D76952" w:rsidP="00B66B73">
      <w:pPr>
        <w:jc w:val="both"/>
        <w:rPr>
          <w:sz w:val="20"/>
          <w:szCs w:val="20"/>
        </w:rPr>
      </w:pPr>
      <w:r w:rsidRPr="000B7140">
        <w:rPr>
          <w:sz w:val="20"/>
          <w:szCs w:val="20"/>
        </w:rPr>
        <w:t>Организатор и директор међународног курса „Interventional pulmonology and pathology through clinical practice“ одржаног 23.06.2018 у Београду</w:t>
      </w:r>
    </w:p>
    <w:p w14:paraId="59DDED89" w14:textId="2DECEBC1" w:rsidR="00D76952" w:rsidRPr="000B7140" w:rsidRDefault="003E1397" w:rsidP="00B66B73">
      <w:pPr>
        <w:jc w:val="both"/>
        <w:rPr>
          <w:sz w:val="20"/>
          <w:szCs w:val="20"/>
        </w:rPr>
      </w:pPr>
      <w:r w:rsidRPr="000B7140">
        <w:rPr>
          <w:sz w:val="20"/>
          <w:szCs w:val="20"/>
        </w:rPr>
        <w:t>И</w:t>
      </w:r>
      <w:r w:rsidR="00D76952" w:rsidRPr="000B7140">
        <w:rPr>
          <w:sz w:val="20"/>
          <w:szCs w:val="20"/>
        </w:rPr>
        <w:t>нструктор по позиву на Endoscopic Workshop-Journey to Bronchology 11-12-05.2018. у Клужу, Румунија</w:t>
      </w:r>
    </w:p>
    <w:p w14:paraId="31EE77EA" w14:textId="10724A69" w:rsidR="00D76952" w:rsidRPr="000B7140" w:rsidRDefault="00EC3E1C" w:rsidP="00B66B73">
      <w:pPr>
        <w:jc w:val="both"/>
        <w:rPr>
          <w:sz w:val="20"/>
          <w:szCs w:val="20"/>
        </w:rPr>
      </w:pPr>
      <w:r>
        <w:rPr>
          <w:sz w:val="20"/>
          <w:szCs w:val="20"/>
        </w:rPr>
        <w:t>И</w:t>
      </w:r>
      <w:r w:rsidR="00D76952" w:rsidRPr="000B7140">
        <w:rPr>
          <w:sz w:val="20"/>
          <w:szCs w:val="20"/>
        </w:rPr>
        <w:t>нструктор на</w:t>
      </w:r>
      <w:r w:rsidR="003E1397" w:rsidRPr="000B7140">
        <w:rPr>
          <w:sz w:val="20"/>
          <w:szCs w:val="20"/>
        </w:rPr>
        <w:t xml:space="preserve"> </w:t>
      </w:r>
      <w:r w:rsidR="00D76952" w:rsidRPr="000B7140">
        <w:rPr>
          <w:sz w:val="20"/>
          <w:szCs w:val="20"/>
        </w:rPr>
        <w:t>курсу WABIP „Introduction to flexible bronchoscopy“ одржаном у Сегедину (Мађарска) 8. маја 2019. године</w:t>
      </w:r>
    </w:p>
    <w:p w14:paraId="247B0900" w14:textId="620CB248" w:rsidR="00D76952" w:rsidRPr="000B7140" w:rsidRDefault="00D76952" w:rsidP="00B66B73">
      <w:pPr>
        <w:jc w:val="both"/>
        <w:rPr>
          <w:sz w:val="20"/>
          <w:szCs w:val="20"/>
        </w:rPr>
      </w:pPr>
      <w:r w:rsidRPr="000B7140">
        <w:rPr>
          <w:sz w:val="20"/>
          <w:szCs w:val="20"/>
        </w:rPr>
        <w:t>Организатор</w:t>
      </w:r>
      <w:r w:rsidR="003E1397" w:rsidRPr="000B7140">
        <w:rPr>
          <w:sz w:val="20"/>
          <w:szCs w:val="20"/>
        </w:rPr>
        <w:t xml:space="preserve"> </w:t>
      </w:r>
      <w:r w:rsidRPr="000B7140">
        <w:rPr>
          <w:sz w:val="20"/>
          <w:szCs w:val="20"/>
        </w:rPr>
        <w:t>међународно</w:t>
      </w:r>
      <w:r w:rsidR="003E1397" w:rsidRPr="000B7140">
        <w:rPr>
          <w:sz w:val="20"/>
          <w:szCs w:val="20"/>
        </w:rPr>
        <w:t>г</w:t>
      </w:r>
      <w:r w:rsidRPr="000B7140">
        <w:rPr>
          <w:sz w:val="20"/>
          <w:szCs w:val="20"/>
        </w:rPr>
        <w:t xml:space="preserve"> курс</w:t>
      </w:r>
      <w:r w:rsidR="003E1397" w:rsidRPr="000B7140">
        <w:rPr>
          <w:sz w:val="20"/>
          <w:szCs w:val="20"/>
        </w:rPr>
        <w:t>а</w:t>
      </w:r>
      <w:r w:rsidRPr="000B7140">
        <w:rPr>
          <w:sz w:val="20"/>
          <w:szCs w:val="20"/>
        </w:rPr>
        <w:t xml:space="preserve"> „Примена криотехнологија у интервентној пулмологији“ одржаном у УКЦС од 15.09-21.09.2025. </w:t>
      </w:r>
    </w:p>
    <w:p w14:paraId="0778395A" w14:textId="77777777" w:rsidR="00702F7D" w:rsidRPr="000B7140" w:rsidRDefault="00702F7D" w:rsidP="00B66B73">
      <w:pPr>
        <w:jc w:val="both"/>
        <w:rPr>
          <w:sz w:val="20"/>
          <w:szCs w:val="20"/>
          <w:lang w:bidi="en-US"/>
        </w:rPr>
      </w:pPr>
    </w:p>
    <w:p w14:paraId="2A3CE2C6" w14:textId="77777777" w:rsidR="00702F7D" w:rsidRPr="000B7140" w:rsidRDefault="00702F7D" w:rsidP="00B66B73">
      <w:pPr>
        <w:numPr>
          <w:ilvl w:val="1"/>
          <w:numId w:val="16"/>
        </w:numPr>
        <w:jc w:val="both"/>
        <w:rPr>
          <w:sz w:val="20"/>
          <w:szCs w:val="20"/>
          <w:lang w:bidi="en-US"/>
        </w:rPr>
      </w:pPr>
      <w:bookmarkStart w:id="9" w:name="_Hlk217659468"/>
      <w:r w:rsidRPr="000B7140">
        <w:rPr>
          <w:sz w:val="20"/>
          <w:szCs w:val="20"/>
          <w:lang w:bidi="en-US"/>
        </w:rPr>
        <w:t xml:space="preserve">Предавања по позиву или пленарна предавања на акредитованим скуповима у земљи: </w:t>
      </w:r>
    </w:p>
    <w:p w14:paraId="7CD49ECB" w14:textId="77777777" w:rsidR="00702F7D" w:rsidRPr="000B7140" w:rsidRDefault="00702F7D" w:rsidP="00B66B73">
      <w:pPr>
        <w:jc w:val="both"/>
        <w:rPr>
          <w:sz w:val="20"/>
          <w:szCs w:val="20"/>
          <w:lang w:bidi="en-US"/>
        </w:rPr>
      </w:pPr>
    </w:p>
    <w:p w14:paraId="7725E7B0" w14:textId="58D426EB" w:rsidR="00C22BC3" w:rsidRPr="00C22BC3" w:rsidRDefault="00D76952" w:rsidP="00EC364E">
      <w:pPr>
        <w:numPr>
          <w:ilvl w:val="0"/>
          <w:numId w:val="28"/>
        </w:numPr>
        <w:ind w:left="0"/>
        <w:jc w:val="both"/>
        <w:rPr>
          <w:lang w:val="sr-Latn-RS"/>
        </w:rPr>
      </w:pPr>
      <w:r w:rsidRPr="000B7140">
        <w:rPr>
          <w:sz w:val="20"/>
          <w:szCs w:val="20"/>
          <w:lang w:bidi="en-US"/>
        </w:rPr>
        <w:t>Предавач по позиву на Конгресу респираторне медицине Србије</w:t>
      </w:r>
      <w:r w:rsidR="00C22BC3">
        <w:rPr>
          <w:sz w:val="20"/>
          <w:szCs w:val="20"/>
          <w:lang w:val="sr-Latn-RS" w:bidi="en-US"/>
        </w:rPr>
        <w:t xml:space="preserve"> 15-17.11.</w:t>
      </w:r>
      <w:r w:rsidRPr="000B7140">
        <w:rPr>
          <w:sz w:val="20"/>
          <w:szCs w:val="20"/>
          <w:lang w:bidi="en-US"/>
        </w:rPr>
        <w:t>2019.године</w:t>
      </w:r>
      <w:r w:rsidR="00EC3E1C">
        <w:rPr>
          <w:sz w:val="20"/>
          <w:szCs w:val="20"/>
          <w:lang w:bidi="en-US"/>
        </w:rPr>
        <w:t xml:space="preserve">. </w:t>
      </w:r>
      <w:r w:rsidR="00EC3E1C">
        <w:rPr>
          <w:sz w:val="20"/>
          <w:szCs w:val="20"/>
        </w:rPr>
        <w:t>Наслов предавања</w:t>
      </w:r>
      <w:r w:rsidR="00DB506C">
        <w:rPr>
          <w:sz w:val="20"/>
          <w:szCs w:val="20"/>
        </w:rPr>
        <w:t>:</w:t>
      </w:r>
      <w:r w:rsidR="00C22BC3" w:rsidRPr="00C22BC3">
        <w:t xml:space="preserve"> </w:t>
      </w:r>
      <w:r w:rsidR="00C22BC3" w:rsidRPr="00C22BC3">
        <w:rPr>
          <w:sz w:val="20"/>
          <w:szCs w:val="20"/>
        </w:rPr>
        <w:t>Трахеалне стенозе- дезопструктивни поступци</w:t>
      </w:r>
    </w:p>
    <w:p w14:paraId="6252C7D8" w14:textId="043639FC" w:rsidR="00D76952" w:rsidRPr="00B66477" w:rsidRDefault="00D76952" w:rsidP="00EC364E">
      <w:pPr>
        <w:numPr>
          <w:ilvl w:val="0"/>
          <w:numId w:val="28"/>
        </w:numPr>
        <w:ind w:left="0"/>
        <w:jc w:val="both"/>
        <w:rPr>
          <w:sz w:val="20"/>
          <w:szCs w:val="20"/>
          <w:lang w:val="sr-Latn-RS" w:bidi="en-US"/>
        </w:rPr>
      </w:pPr>
      <w:r w:rsidRPr="000B7140">
        <w:rPr>
          <w:sz w:val="20"/>
          <w:szCs w:val="20"/>
          <w:lang w:bidi="en-US"/>
        </w:rPr>
        <w:t>Предавач по позиву на састанку „</w:t>
      </w:r>
      <w:r w:rsidR="00A72C57" w:rsidRPr="000B7140">
        <w:rPr>
          <w:sz w:val="20"/>
          <w:szCs w:val="20"/>
          <w:lang w:bidi="en-US"/>
        </w:rPr>
        <w:t>Sarcoidosis diagnosis and management</w:t>
      </w:r>
      <w:r w:rsidRPr="000B7140">
        <w:rPr>
          <w:sz w:val="20"/>
          <w:szCs w:val="20"/>
          <w:lang w:bidi="en-US"/>
        </w:rPr>
        <w:t xml:space="preserve">“ </w:t>
      </w:r>
      <w:r w:rsidR="00B66477">
        <w:rPr>
          <w:sz w:val="20"/>
          <w:szCs w:val="20"/>
          <w:lang w:val="sr-Latn-RS" w:bidi="en-US"/>
        </w:rPr>
        <w:t>23-25.04.</w:t>
      </w:r>
      <w:r w:rsidRPr="000B7140">
        <w:rPr>
          <w:sz w:val="20"/>
          <w:szCs w:val="20"/>
          <w:lang w:bidi="en-US"/>
        </w:rPr>
        <w:t>2019.године</w:t>
      </w:r>
      <w:r w:rsidR="000B7140">
        <w:rPr>
          <w:sz w:val="20"/>
          <w:szCs w:val="20"/>
          <w:lang w:val="sr-Latn-RS" w:bidi="en-US"/>
        </w:rPr>
        <w:t xml:space="preserve">. </w:t>
      </w:r>
      <w:r w:rsidR="00EC3E1C">
        <w:rPr>
          <w:sz w:val="20"/>
          <w:szCs w:val="20"/>
        </w:rPr>
        <w:t>Наслов предавања</w:t>
      </w:r>
      <w:r w:rsidR="00DB506C">
        <w:rPr>
          <w:sz w:val="20"/>
          <w:szCs w:val="20"/>
        </w:rPr>
        <w:t>:</w:t>
      </w:r>
      <w:r w:rsidR="00B66477">
        <w:rPr>
          <w:sz w:val="20"/>
          <w:szCs w:val="20"/>
          <w:lang w:val="sr-Latn-RS"/>
        </w:rPr>
        <w:t xml:space="preserve"> Bronchoscopy in diagnosis of sarcoidosis-our experience</w:t>
      </w:r>
    </w:p>
    <w:p w14:paraId="52578592" w14:textId="51E14AB6" w:rsidR="00EC3E1C" w:rsidRDefault="00EC3E1C" w:rsidP="00EC364E">
      <w:pPr>
        <w:numPr>
          <w:ilvl w:val="0"/>
          <w:numId w:val="28"/>
        </w:numPr>
        <w:ind w:left="0"/>
        <w:jc w:val="both"/>
        <w:rPr>
          <w:sz w:val="20"/>
          <w:szCs w:val="20"/>
          <w:lang w:val="sr-Latn-RS" w:bidi="en-US"/>
        </w:rPr>
      </w:pPr>
      <w:r>
        <w:rPr>
          <w:sz w:val="20"/>
          <w:szCs w:val="20"/>
          <w:lang w:bidi="en-US"/>
        </w:rPr>
        <w:t>Предавач</w:t>
      </w:r>
      <w:r w:rsidR="00DB506C">
        <w:rPr>
          <w:sz w:val="20"/>
          <w:szCs w:val="20"/>
          <w:lang w:bidi="en-US"/>
        </w:rPr>
        <w:t xml:space="preserve"> </w:t>
      </w:r>
      <w:r>
        <w:rPr>
          <w:sz w:val="20"/>
          <w:szCs w:val="20"/>
          <w:lang w:bidi="en-US"/>
        </w:rPr>
        <w:t xml:space="preserve">по позиву на </w:t>
      </w:r>
      <w:r w:rsidR="005000CB">
        <w:rPr>
          <w:sz w:val="20"/>
          <w:szCs w:val="20"/>
          <w:lang w:bidi="en-US"/>
        </w:rPr>
        <w:t>конгресу „Први век српске пулмологије“</w:t>
      </w:r>
      <w:r w:rsidR="00DB506C">
        <w:rPr>
          <w:sz w:val="20"/>
          <w:szCs w:val="20"/>
          <w:lang w:bidi="en-US"/>
        </w:rPr>
        <w:t>3-5.6.2022 Наслов предавања: Ригидна бронхоскопија-метода 21.века?</w:t>
      </w:r>
    </w:p>
    <w:p w14:paraId="31C99482" w14:textId="3A59458A" w:rsidR="001269F1" w:rsidRDefault="001269F1" w:rsidP="00EC364E">
      <w:pPr>
        <w:numPr>
          <w:ilvl w:val="0"/>
          <w:numId w:val="28"/>
        </w:numPr>
        <w:ind w:left="0"/>
        <w:jc w:val="both"/>
      </w:pPr>
      <w:r>
        <w:rPr>
          <w:sz w:val="20"/>
          <w:szCs w:val="20"/>
          <w:lang w:val="sr-Latn-RS" w:bidi="en-US"/>
        </w:rPr>
        <w:t>Предавач по позиву на 7.</w:t>
      </w:r>
      <w:r>
        <w:rPr>
          <w:sz w:val="20"/>
          <w:szCs w:val="20"/>
          <w:lang w:bidi="en-US"/>
        </w:rPr>
        <w:t>К</w:t>
      </w:r>
      <w:r>
        <w:rPr>
          <w:sz w:val="20"/>
          <w:szCs w:val="20"/>
          <w:lang w:val="sr-Latn-RS" w:bidi="en-US"/>
        </w:rPr>
        <w:t>о</w:t>
      </w:r>
      <w:r>
        <w:rPr>
          <w:sz w:val="20"/>
          <w:szCs w:val="20"/>
          <w:lang w:bidi="en-US"/>
        </w:rPr>
        <w:t>н</w:t>
      </w:r>
      <w:r>
        <w:rPr>
          <w:sz w:val="20"/>
          <w:szCs w:val="20"/>
          <w:lang w:val="sr-Latn-RS" w:bidi="en-US"/>
        </w:rPr>
        <w:t xml:space="preserve">гресу </w:t>
      </w:r>
      <w:r>
        <w:rPr>
          <w:sz w:val="20"/>
          <w:szCs w:val="20"/>
          <w:lang w:bidi="en-US"/>
        </w:rPr>
        <w:t>р</w:t>
      </w:r>
      <w:r>
        <w:rPr>
          <w:sz w:val="20"/>
          <w:szCs w:val="20"/>
          <w:lang w:val="sr-Latn-RS" w:bidi="en-US"/>
        </w:rPr>
        <w:t xml:space="preserve">еспираторне медицине Србије од 20.-23.4.2025. Наслов предавања: </w:t>
      </w:r>
      <w:r w:rsidRPr="00DB506C">
        <w:rPr>
          <w:sz w:val="20"/>
          <w:szCs w:val="20"/>
          <w:lang w:val="sr-Latn-RS" w:bidi="en-US"/>
        </w:rPr>
        <w:t>Реканализација дисајних путева због опструкције централног дисајног пута</w:t>
      </w:r>
    </w:p>
    <w:p w14:paraId="30C933B3" w14:textId="77777777" w:rsidR="00EF1E3D" w:rsidRDefault="00D76952" w:rsidP="00EC364E">
      <w:pPr>
        <w:numPr>
          <w:ilvl w:val="0"/>
          <w:numId w:val="28"/>
        </w:numPr>
        <w:ind w:left="0"/>
        <w:jc w:val="both"/>
      </w:pPr>
      <w:r w:rsidRPr="000B7140">
        <w:rPr>
          <w:sz w:val="20"/>
          <w:szCs w:val="20"/>
          <w:lang w:bidi="en-US"/>
        </w:rPr>
        <w:t>Предавач по позиву на</w:t>
      </w:r>
      <w:r w:rsidR="00EC3E1C">
        <w:rPr>
          <w:sz w:val="20"/>
          <w:szCs w:val="20"/>
          <w:lang w:bidi="en-US"/>
        </w:rPr>
        <w:t xml:space="preserve"> Првом конгресу</w:t>
      </w:r>
      <w:r w:rsidR="00EF1E3D">
        <w:rPr>
          <w:sz w:val="20"/>
          <w:szCs w:val="20"/>
          <w:lang w:val="sr-Latn-RS" w:bidi="en-US"/>
        </w:rPr>
        <w:t xml:space="preserve"> бронхолога</w:t>
      </w:r>
      <w:r w:rsidR="00EF1E3D">
        <w:rPr>
          <w:lang w:val="sr-Latn-RS"/>
        </w:rPr>
        <w:t xml:space="preserve"> </w:t>
      </w:r>
      <w:r w:rsidR="00EC3E1C">
        <w:rPr>
          <w:sz w:val="20"/>
          <w:szCs w:val="20"/>
          <w:lang w:bidi="en-US"/>
        </w:rPr>
        <w:t>Србије</w:t>
      </w:r>
      <w:r w:rsidR="00EF1E3D">
        <w:rPr>
          <w:sz w:val="20"/>
          <w:szCs w:val="20"/>
          <w:lang w:val="sr-Latn-RS" w:bidi="en-US"/>
        </w:rPr>
        <w:t xml:space="preserve"> 24-27.11.2022. </w:t>
      </w:r>
      <w:r w:rsidR="00DB506C">
        <w:rPr>
          <w:sz w:val="20"/>
          <w:szCs w:val="20"/>
          <w:lang w:bidi="en-US"/>
        </w:rPr>
        <w:t xml:space="preserve"> </w:t>
      </w:r>
      <w:r w:rsidR="00DB506C">
        <w:rPr>
          <w:sz w:val="20"/>
          <w:szCs w:val="20"/>
        </w:rPr>
        <w:t>Наслов предавања:</w:t>
      </w:r>
      <w:r w:rsidR="00EF1E3D">
        <w:rPr>
          <w:sz w:val="20"/>
          <w:szCs w:val="20"/>
          <w:lang w:val="sr-Latn-RS"/>
        </w:rPr>
        <w:t xml:space="preserve"> Термопластика у лечењу тешке астме</w:t>
      </w:r>
    </w:p>
    <w:p w14:paraId="5BA8903F" w14:textId="239C7AEB" w:rsidR="00EF1E3D" w:rsidRDefault="00EC3E1C" w:rsidP="00EC364E">
      <w:pPr>
        <w:numPr>
          <w:ilvl w:val="0"/>
          <w:numId w:val="28"/>
        </w:numPr>
        <w:ind w:left="0"/>
        <w:jc w:val="both"/>
      </w:pPr>
      <w:r>
        <w:rPr>
          <w:sz w:val="20"/>
          <w:szCs w:val="20"/>
          <w:lang w:bidi="en-US"/>
        </w:rPr>
        <w:t>Предавач по позиву на Другом конгресу</w:t>
      </w:r>
      <w:r w:rsidR="00EF1E3D">
        <w:rPr>
          <w:sz w:val="20"/>
          <w:szCs w:val="20"/>
          <w:lang w:val="sr-Latn-RS" w:bidi="en-US"/>
        </w:rPr>
        <w:t xml:space="preserve"> бронхолога</w:t>
      </w:r>
      <w:r w:rsidR="00EF1E3D">
        <w:rPr>
          <w:lang w:val="sr-Latn-RS"/>
        </w:rPr>
        <w:t xml:space="preserve"> </w:t>
      </w:r>
      <w:r>
        <w:rPr>
          <w:sz w:val="20"/>
          <w:szCs w:val="20"/>
          <w:lang w:bidi="en-US"/>
        </w:rPr>
        <w:t>Србије</w:t>
      </w:r>
      <w:r w:rsidR="00C22BC3">
        <w:rPr>
          <w:sz w:val="20"/>
          <w:szCs w:val="20"/>
          <w:lang w:val="sr-Latn-RS" w:bidi="en-US"/>
        </w:rPr>
        <w:t xml:space="preserve"> 16-18.05.2024.</w:t>
      </w:r>
      <w:r>
        <w:rPr>
          <w:sz w:val="20"/>
          <w:szCs w:val="20"/>
          <w:lang w:bidi="en-US"/>
        </w:rPr>
        <w:t xml:space="preserve"> </w:t>
      </w:r>
      <w:r w:rsidR="00DB506C">
        <w:rPr>
          <w:sz w:val="20"/>
          <w:szCs w:val="20"/>
        </w:rPr>
        <w:t>Наслов предавања:</w:t>
      </w:r>
      <w:r w:rsidR="00EF1E3D">
        <w:rPr>
          <w:sz w:val="20"/>
          <w:szCs w:val="20"/>
          <w:lang w:val="sr-Latn-RS"/>
        </w:rPr>
        <w:t>Навигациона бронхоскопија</w:t>
      </w:r>
    </w:p>
    <w:p w14:paraId="5BB993EB" w14:textId="6CB2A13E" w:rsidR="00D76952" w:rsidRPr="000B7140" w:rsidRDefault="00D76952" w:rsidP="00B66B73">
      <w:pPr>
        <w:jc w:val="both"/>
        <w:rPr>
          <w:sz w:val="20"/>
          <w:szCs w:val="20"/>
          <w:lang w:bidi="en-US"/>
        </w:rPr>
      </w:pPr>
    </w:p>
    <w:p w14:paraId="796C85D8" w14:textId="10B2FDB1" w:rsidR="00A72C57" w:rsidRPr="000B7140" w:rsidRDefault="00A72C57" w:rsidP="00B66B73">
      <w:pPr>
        <w:jc w:val="both"/>
      </w:pPr>
      <w:r w:rsidRPr="000B7140">
        <w:rPr>
          <w:sz w:val="20"/>
          <w:szCs w:val="20"/>
          <w:lang w:bidi="en-US"/>
        </w:rPr>
        <w:t>1.3   Предавања по позиву или пленарна предавања на међународним акредитованим скупов</w:t>
      </w:r>
      <w:r w:rsidR="00D442F0">
        <w:rPr>
          <w:sz w:val="20"/>
          <w:szCs w:val="20"/>
          <w:lang w:val="sr-Latn-RS" w:bidi="en-US"/>
        </w:rPr>
        <w:t xml:space="preserve"> </w:t>
      </w:r>
      <w:r w:rsidRPr="000B7140">
        <w:rPr>
          <w:sz w:val="20"/>
          <w:szCs w:val="20"/>
          <w:lang w:bidi="en-US"/>
        </w:rPr>
        <w:t>има у земљи и иностранству</w:t>
      </w:r>
    </w:p>
    <w:p w14:paraId="5357A9C0" w14:textId="77777777" w:rsidR="00D76952" w:rsidRPr="000B7140" w:rsidRDefault="00D76952" w:rsidP="00B66B73">
      <w:pPr>
        <w:jc w:val="both"/>
        <w:rPr>
          <w:sz w:val="20"/>
          <w:szCs w:val="20"/>
          <w:lang w:bidi="en-US"/>
        </w:rPr>
      </w:pPr>
    </w:p>
    <w:p w14:paraId="13C98812" w14:textId="343B246C" w:rsidR="00A72C57" w:rsidRPr="00D442F0" w:rsidRDefault="00A72C57" w:rsidP="00EC364E">
      <w:pPr>
        <w:numPr>
          <w:ilvl w:val="0"/>
          <w:numId w:val="29"/>
        </w:numPr>
        <w:ind w:left="0"/>
        <w:jc w:val="both"/>
        <w:rPr>
          <w:sz w:val="20"/>
          <w:szCs w:val="20"/>
          <w:lang w:val="sr-Latn-RS"/>
        </w:rPr>
      </w:pPr>
      <w:r w:rsidRPr="000B7140">
        <w:rPr>
          <w:sz w:val="20"/>
          <w:szCs w:val="20"/>
        </w:rPr>
        <w:t>Предавач на World Congress of Bronchology and Interventional Pulmonology у Marseille 2024</w:t>
      </w:r>
      <w:r w:rsidR="001D1BBD">
        <w:rPr>
          <w:sz w:val="20"/>
          <w:szCs w:val="20"/>
          <w:lang w:val="sr-Latn-RS"/>
        </w:rPr>
        <w:t>.</w:t>
      </w:r>
      <w:r w:rsidR="00EC3E1C">
        <w:rPr>
          <w:sz w:val="20"/>
          <w:szCs w:val="20"/>
        </w:rPr>
        <w:t xml:space="preserve"> </w:t>
      </w:r>
      <w:bookmarkStart w:id="10" w:name="_Hlk216972114"/>
      <w:r w:rsidR="00EC3E1C">
        <w:rPr>
          <w:sz w:val="20"/>
          <w:szCs w:val="20"/>
        </w:rPr>
        <w:t>Наслов предава</w:t>
      </w:r>
      <w:bookmarkEnd w:id="10"/>
      <w:r w:rsidR="00EF1E3D">
        <w:rPr>
          <w:sz w:val="20"/>
          <w:szCs w:val="20"/>
        </w:rPr>
        <w:t xml:space="preserve">ња: </w:t>
      </w:r>
      <w:r w:rsidR="00EF1E3D">
        <w:rPr>
          <w:sz w:val="20"/>
          <w:szCs w:val="20"/>
          <w:lang w:val="sr-Latn-RS"/>
        </w:rPr>
        <w:t>Is there a place for bronchoscopy in diagnosis of tuberculosis?</w:t>
      </w:r>
    </w:p>
    <w:p w14:paraId="3D707074" w14:textId="28E36D69" w:rsidR="001D1BBD" w:rsidRPr="00C22BC3" w:rsidRDefault="00A72C57" w:rsidP="00EC364E">
      <w:pPr>
        <w:numPr>
          <w:ilvl w:val="0"/>
          <w:numId w:val="29"/>
        </w:numPr>
        <w:ind w:left="0"/>
        <w:jc w:val="both"/>
      </w:pPr>
      <w:r w:rsidRPr="000B7140">
        <w:rPr>
          <w:sz w:val="20"/>
          <w:szCs w:val="20"/>
        </w:rPr>
        <w:t>Предавач на конгресу интервенционих пулмолога</w:t>
      </w:r>
      <w:r w:rsidR="00C22BC3">
        <w:rPr>
          <w:sz w:val="20"/>
          <w:szCs w:val="20"/>
          <w:lang w:val="sr-Latn-RS"/>
        </w:rPr>
        <w:t xml:space="preserve"> Азије</w:t>
      </w:r>
      <w:r w:rsidR="00C22BC3">
        <w:rPr>
          <w:lang w:val="sr-Latn-RS"/>
        </w:rPr>
        <w:t xml:space="preserve"> </w:t>
      </w:r>
      <w:r w:rsidRPr="000B7140">
        <w:rPr>
          <w:sz w:val="20"/>
          <w:szCs w:val="20"/>
        </w:rPr>
        <w:t>BRONCHUS</w:t>
      </w:r>
      <w:r w:rsidR="00EC3E1C">
        <w:rPr>
          <w:sz w:val="20"/>
          <w:szCs w:val="20"/>
        </w:rPr>
        <w:t xml:space="preserve"> 2023. </w:t>
      </w:r>
      <w:r w:rsidR="00C22BC3">
        <w:rPr>
          <w:sz w:val="20"/>
          <w:szCs w:val="20"/>
          <w:lang w:val="sr-Latn-RS"/>
        </w:rPr>
        <w:t>28-29.1</w:t>
      </w:r>
      <w:r w:rsidR="00D442F0">
        <w:rPr>
          <w:sz w:val="20"/>
          <w:szCs w:val="20"/>
          <w:lang w:val="sr-Latn-RS"/>
        </w:rPr>
        <w:t>.</w:t>
      </w:r>
      <w:r w:rsidR="00C22BC3">
        <w:rPr>
          <w:sz w:val="20"/>
          <w:szCs w:val="20"/>
          <w:lang w:val="sr-Latn-RS"/>
        </w:rPr>
        <w:t>2023.</w:t>
      </w:r>
      <w:r w:rsidR="00EC3E1C">
        <w:rPr>
          <w:sz w:val="20"/>
          <w:szCs w:val="20"/>
        </w:rPr>
        <w:t>Наслов предавања</w:t>
      </w:r>
      <w:r w:rsidR="00C22BC3">
        <w:rPr>
          <w:sz w:val="20"/>
          <w:szCs w:val="20"/>
          <w:lang w:val="sr-Latn-RS"/>
        </w:rPr>
        <w:t>: Mechanical desobstruction for malignant CAO</w:t>
      </w:r>
    </w:p>
    <w:p w14:paraId="3575E133" w14:textId="7D6B1935" w:rsidR="00A72C57" w:rsidRPr="00D442F0" w:rsidRDefault="00EC3E1C" w:rsidP="00EC364E">
      <w:pPr>
        <w:numPr>
          <w:ilvl w:val="0"/>
          <w:numId w:val="29"/>
        </w:numPr>
        <w:ind w:left="0"/>
        <w:jc w:val="both"/>
      </w:pPr>
      <w:r w:rsidRPr="000B7140">
        <w:rPr>
          <w:sz w:val="20"/>
          <w:szCs w:val="20"/>
        </w:rPr>
        <w:t>Предавач на конгресу интервенционих пулмолога</w:t>
      </w:r>
      <w:r w:rsidR="00D442F0">
        <w:rPr>
          <w:sz w:val="20"/>
          <w:szCs w:val="20"/>
          <w:lang w:val="sr-Latn-RS"/>
        </w:rPr>
        <w:t xml:space="preserve"> Азије</w:t>
      </w:r>
      <w:r w:rsidR="00D442F0">
        <w:rPr>
          <w:lang w:val="sr-Latn-RS"/>
        </w:rPr>
        <w:t xml:space="preserve"> </w:t>
      </w:r>
      <w:r w:rsidR="00A72C57" w:rsidRPr="000B7140">
        <w:rPr>
          <w:sz w:val="20"/>
          <w:szCs w:val="20"/>
        </w:rPr>
        <w:t>BRONCHUS 2025. одржан</w:t>
      </w:r>
      <w:r>
        <w:rPr>
          <w:sz w:val="20"/>
          <w:szCs w:val="20"/>
        </w:rPr>
        <w:t>ог</w:t>
      </w:r>
      <w:r w:rsidR="00A72C57" w:rsidRPr="000B7140">
        <w:rPr>
          <w:sz w:val="20"/>
          <w:szCs w:val="20"/>
        </w:rPr>
        <w:t xml:space="preserve"> у Hyderabad (Индија)</w:t>
      </w:r>
      <w:r w:rsidR="00D442F0">
        <w:rPr>
          <w:sz w:val="20"/>
          <w:szCs w:val="20"/>
          <w:lang w:val="sr-Latn-RS"/>
        </w:rPr>
        <w:t xml:space="preserve"> 8-9.2.2025</w:t>
      </w:r>
      <w:r w:rsidR="00A72C57" w:rsidRPr="000B7140">
        <w:rPr>
          <w:sz w:val="20"/>
          <w:szCs w:val="20"/>
        </w:rPr>
        <w:t>.</w:t>
      </w:r>
      <w:r>
        <w:rPr>
          <w:sz w:val="20"/>
          <w:szCs w:val="20"/>
        </w:rPr>
        <w:t xml:space="preserve"> Наслов предавања:</w:t>
      </w:r>
      <w:r w:rsidR="00C22BC3">
        <w:rPr>
          <w:sz w:val="20"/>
          <w:szCs w:val="20"/>
          <w:lang w:val="sr-Latn-RS"/>
        </w:rPr>
        <w:t xml:space="preserve"> Pattern recognition </w:t>
      </w:r>
      <w:r w:rsidR="00D442F0">
        <w:rPr>
          <w:sz w:val="20"/>
          <w:szCs w:val="20"/>
          <w:lang w:val="sr-Latn-RS"/>
        </w:rPr>
        <w:t>in convex EBUS-landmark orientation; Carcinoid and IP perspective</w:t>
      </w:r>
      <w:r>
        <w:rPr>
          <w:sz w:val="20"/>
          <w:szCs w:val="20"/>
        </w:rPr>
        <w:t xml:space="preserve"> </w:t>
      </w:r>
    </w:p>
    <w:bookmarkEnd w:id="8"/>
    <w:p w14:paraId="71DB5C9A" w14:textId="3175A5CC" w:rsidR="00702F7D" w:rsidRPr="00D442F0" w:rsidRDefault="00D442F0" w:rsidP="00EC364E">
      <w:pPr>
        <w:numPr>
          <w:ilvl w:val="0"/>
          <w:numId w:val="29"/>
        </w:numPr>
        <w:ind w:left="0"/>
        <w:jc w:val="both"/>
        <w:rPr>
          <w:sz w:val="20"/>
          <w:szCs w:val="20"/>
          <w:lang w:val="sr-Latn-RS" w:bidi="en-US"/>
        </w:rPr>
      </w:pPr>
      <w:r>
        <w:rPr>
          <w:sz w:val="20"/>
          <w:szCs w:val="20"/>
          <w:lang w:val="sr-Latn-RS"/>
        </w:rPr>
        <w:t>Предавач по позиву на</w:t>
      </w:r>
      <w:r>
        <w:rPr>
          <w:lang w:val="sr-Latn-RS"/>
        </w:rPr>
        <w:t xml:space="preserve"> </w:t>
      </w:r>
      <w:r w:rsidRPr="000B7140">
        <w:rPr>
          <w:sz w:val="20"/>
          <w:szCs w:val="20"/>
        </w:rPr>
        <w:t xml:space="preserve">European Congress of Bronchology and Interventional Pulmonology у Lisbon </w:t>
      </w:r>
      <w:r>
        <w:rPr>
          <w:sz w:val="20"/>
          <w:szCs w:val="20"/>
          <w:lang w:val="sr-Latn-RS"/>
        </w:rPr>
        <w:t xml:space="preserve">8-10.5 </w:t>
      </w:r>
      <w:r w:rsidRPr="000B7140">
        <w:rPr>
          <w:sz w:val="20"/>
          <w:szCs w:val="20"/>
        </w:rPr>
        <w:t>2025. године.</w:t>
      </w:r>
      <w:r w:rsidRPr="00EC3E1C">
        <w:rPr>
          <w:sz w:val="20"/>
          <w:szCs w:val="20"/>
        </w:rPr>
        <w:t xml:space="preserve"> </w:t>
      </w:r>
      <w:r>
        <w:rPr>
          <w:sz w:val="20"/>
          <w:szCs w:val="20"/>
        </w:rPr>
        <w:t>Наслов предавања</w:t>
      </w:r>
      <w:r>
        <w:rPr>
          <w:sz w:val="20"/>
          <w:szCs w:val="20"/>
          <w:lang w:val="sr-Latn-RS"/>
        </w:rPr>
        <w:t xml:space="preserve">: How to set up an effective IP-training and personell. </w:t>
      </w:r>
    </w:p>
    <w:bookmarkEnd w:id="7"/>
    <w:bookmarkEnd w:id="9"/>
    <w:p w14:paraId="077C81CD" w14:textId="7374DF93" w:rsidR="00702F7D" w:rsidRPr="004B39E0" w:rsidRDefault="00702F7D">
      <w:pPr>
        <w:pageBreakBefore/>
        <w:jc w:val="center"/>
        <w:rPr>
          <w:sz w:val="20"/>
          <w:szCs w:val="20"/>
        </w:rPr>
      </w:pPr>
      <w:r w:rsidRPr="004B39E0">
        <w:rPr>
          <w:sz w:val="20"/>
          <w:szCs w:val="20"/>
        </w:rPr>
        <w:lastRenderedPageBreak/>
        <w:t>ЗАКЉУЧНО МИШЉЕЊЕ И ПРЕДЛОГ КОМИСИЈЕ</w:t>
      </w:r>
    </w:p>
    <w:p w14:paraId="4E8C40B5" w14:textId="77777777" w:rsidR="00702F7D" w:rsidRPr="002507FE" w:rsidRDefault="00702F7D">
      <w:pPr>
        <w:jc w:val="both"/>
        <w:rPr>
          <w:b/>
          <w:bCs/>
          <w:sz w:val="20"/>
          <w:szCs w:val="20"/>
        </w:rPr>
      </w:pPr>
    </w:p>
    <w:p w14:paraId="759B322C" w14:textId="77777777" w:rsidR="00702F7D" w:rsidRPr="000B7140" w:rsidRDefault="00702F7D">
      <w:pPr>
        <w:jc w:val="both"/>
        <w:rPr>
          <w:sz w:val="20"/>
          <w:szCs w:val="20"/>
        </w:rPr>
      </w:pPr>
    </w:p>
    <w:p w14:paraId="5DE0BAB1" w14:textId="77777777" w:rsidR="00702F7D" w:rsidRPr="000B7140" w:rsidRDefault="00702F7D">
      <w:pPr>
        <w:jc w:val="both"/>
        <w:rPr>
          <w:sz w:val="20"/>
          <w:szCs w:val="20"/>
        </w:rPr>
      </w:pPr>
    </w:p>
    <w:p w14:paraId="7D6C572F" w14:textId="77777777" w:rsidR="00702F7D" w:rsidRPr="000B7140" w:rsidRDefault="00702F7D">
      <w:pPr>
        <w:widowControl w:val="0"/>
        <w:autoSpaceDE w:val="0"/>
        <w:jc w:val="both"/>
        <w:rPr>
          <w:sz w:val="20"/>
          <w:szCs w:val="20"/>
        </w:rPr>
      </w:pPr>
      <w:bookmarkStart w:id="11" w:name="_Hlk216618559"/>
      <w:r w:rsidRPr="000B7140">
        <w:rPr>
          <w:sz w:val="20"/>
          <w:szCs w:val="20"/>
        </w:rPr>
        <w:t xml:space="preserve">На расписан конкурс за избор једног наставника у звање ДОЦЕНТА за ужу научну област  </w:t>
      </w:r>
      <w:r w:rsidR="008734FD" w:rsidRPr="000B7140">
        <w:rPr>
          <w:sz w:val="20"/>
          <w:szCs w:val="20"/>
        </w:rPr>
        <w:t>Интерна медицина (пулмологија)</w:t>
      </w:r>
      <w:r w:rsidRPr="000B7140">
        <w:rPr>
          <w:sz w:val="20"/>
          <w:szCs w:val="20"/>
        </w:rPr>
        <w:t xml:space="preserve">, пријавио се један (1) кандидат.  </w:t>
      </w:r>
    </w:p>
    <w:p w14:paraId="4059B02B" w14:textId="77777777" w:rsidR="00702F7D" w:rsidRPr="000B7140" w:rsidRDefault="00702F7D">
      <w:pPr>
        <w:widowControl w:val="0"/>
        <w:autoSpaceDE w:val="0"/>
        <w:jc w:val="both"/>
        <w:rPr>
          <w:sz w:val="20"/>
          <w:szCs w:val="20"/>
        </w:rPr>
      </w:pPr>
      <w:r w:rsidRPr="000B7140">
        <w:rPr>
          <w:sz w:val="20"/>
          <w:szCs w:val="20"/>
        </w:rPr>
        <w:t>Пријављени кандидат испуњава формалне услове за избор у звање доцента.</w:t>
      </w:r>
    </w:p>
    <w:p w14:paraId="4BC83278" w14:textId="77777777" w:rsidR="00702F7D" w:rsidRPr="000B7140" w:rsidRDefault="00702F7D">
      <w:pPr>
        <w:widowControl w:val="0"/>
        <w:autoSpaceDE w:val="0"/>
        <w:jc w:val="both"/>
        <w:rPr>
          <w:sz w:val="20"/>
          <w:szCs w:val="20"/>
        </w:rPr>
      </w:pPr>
      <w:r w:rsidRPr="000B7140">
        <w:rPr>
          <w:sz w:val="20"/>
          <w:szCs w:val="20"/>
        </w:rPr>
        <w:t xml:space="preserve">Комисија је на основу детаљног увида у досадашњи научни и стручни рад и приказане резултате кандидата установила да др </w:t>
      </w:r>
      <w:r w:rsidR="008734FD" w:rsidRPr="000B7140">
        <w:rPr>
          <w:sz w:val="20"/>
          <w:szCs w:val="20"/>
        </w:rPr>
        <w:t>Спасоје Попевић</w:t>
      </w:r>
      <w:r w:rsidRPr="000B7140">
        <w:rPr>
          <w:sz w:val="20"/>
          <w:szCs w:val="20"/>
        </w:rPr>
        <w:t xml:space="preserve"> испуњава све Законом о високом образовању РС и Правилником Медицинског факултета у Београду предвиђене услове да буде изабран у звање ДОЦЕНТА Медицинског факултета Универзитета у Београду за ужу научну област</w:t>
      </w:r>
      <w:r w:rsidR="008734FD" w:rsidRPr="000B7140">
        <w:rPr>
          <w:sz w:val="20"/>
          <w:szCs w:val="20"/>
        </w:rPr>
        <w:t xml:space="preserve"> ИНТЕРНА МЕДИЦИНА (пулмологија)</w:t>
      </w:r>
      <w:r w:rsidRPr="000B7140">
        <w:rPr>
          <w:sz w:val="20"/>
          <w:szCs w:val="20"/>
        </w:rPr>
        <w:t>.</w:t>
      </w:r>
    </w:p>
    <w:p w14:paraId="5A44FF0F" w14:textId="77777777" w:rsidR="00702F7D" w:rsidRPr="000B7140" w:rsidRDefault="00702F7D">
      <w:pPr>
        <w:widowControl w:val="0"/>
        <w:autoSpaceDE w:val="0"/>
        <w:jc w:val="both"/>
        <w:rPr>
          <w:sz w:val="20"/>
          <w:szCs w:val="20"/>
        </w:rPr>
      </w:pPr>
      <w:r w:rsidRPr="000B7140">
        <w:rPr>
          <w:sz w:val="20"/>
          <w:szCs w:val="20"/>
        </w:rPr>
        <w:t xml:space="preserve">Комисија је са великим задовољством једногласно донела одлуку да се Изборном већу Медицинског факултета Универзитета у Београду предложи да се у звање ДОЦЕНТА за ужу научну област </w:t>
      </w:r>
      <w:r w:rsidR="008734FD" w:rsidRPr="000B7140">
        <w:rPr>
          <w:sz w:val="20"/>
          <w:szCs w:val="20"/>
        </w:rPr>
        <w:t>ИНТЕРНА МЕДИЦИНА (пулмологија)</w:t>
      </w:r>
      <w:r w:rsidRPr="000B7140">
        <w:rPr>
          <w:sz w:val="20"/>
          <w:szCs w:val="20"/>
        </w:rPr>
        <w:t xml:space="preserve"> поново изабере пријављени кандидат др </w:t>
      </w:r>
      <w:r w:rsidR="008734FD" w:rsidRPr="000B7140">
        <w:rPr>
          <w:sz w:val="20"/>
          <w:szCs w:val="20"/>
        </w:rPr>
        <w:t>Спасоје Попевић</w:t>
      </w:r>
      <w:r w:rsidRPr="000B7140">
        <w:rPr>
          <w:sz w:val="20"/>
          <w:szCs w:val="20"/>
        </w:rPr>
        <w:t>.</w:t>
      </w:r>
    </w:p>
    <w:bookmarkEnd w:id="11"/>
    <w:p w14:paraId="23F9B7A5" w14:textId="77777777" w:rsidR="00702F7D" w:rsidRPr="000B7140" w:rsidRDefault="00702F7D">
      <w:pPr>
        <w:widowControl w:val="0"/>
        <w:autoSpaceDE w:val="0"/>
        <w:jc w:val="both"/>
        <w:rPr>
          <w:sz w:val="20"/>
          <w:szCs w:val="20"/>
        </w:rPr>
      </w:pPr>
    </w:p>
    <w:p w14:paraId="3E06FC93" w14:textId="77777777" w:rsidR="00702F7D" w:rsidRPr="000B7140" w:rsidRDefault="00702F7D">
      <w:pPr>
        <w:widowControl w:val="0"/>
        <w:autoSpaceDE w:val="0"/>
        <w:jc w:val="both"/>
        <w:rPr>
          <w:sz w:val="20"/>
          <w:szCs w:val="20"/>
        </w:rPr>
      </w:pPr>
    </w:p>
    <w:p w14:paraId="2D145FC1" w14:textId="77777777" w:rsidR="00A72C57" w:rsidRPr="000B7140" w:rsidRDefault="00A72C57">
      <w:pPr>
        <w:widowControl w:val="0"/>
        <w:autoSpaceDE w:val="0"/>
        <w:jc w:val="both"/>
        <w:rPr>
          <w:sz w:val="20"/>
          <w:szCs w:val="20"/>
        </w:rPr>
      </w:pPr>
    </w:p>
    <w:p w14:paraId="01AA4C7A" w14:textId="77777777" w:rsidR="00A72C57" w:rsidRPr="000B7140" w:rsidRDefault="00A72C57">
      <w:pPr>
        <w:widowControl w:val="0"/>
        <w:autoSpaceDE w:val="0"/>
        <w:jc w:val="both"/>
        <w:rPr>
          <w:sz w:val="20"/>
          <w:szCs w:val="20"/>
        </w:rPr>
      </w:pPr>
    </w:p>
    <w:p w14:paraId="1C35EE90" w14:textId="77777777" w:rsidR="00FC41BC" w:rsidRPr="000B7140" w:rsidRDefault="00FC41BC">
      <w:pPr>
        <w:widowControl w:val="0"/>
        <w:autoSpaceDE w:val="0"/>
        <w:jc w:val="both"/>
        <w:rPr>
          <w:sz w:val="20"/>
          <w:szCs w:val="20"/>
        </w:rPr>
      </w:pPr>
    </w:p>
    <w:p w14:paraId="5C0DC3A2" w14:textId="77777777" w:rsidR="00FC41BC" w:rsidRPr="000B7140" w:rsidRDefault="00FC41BC">
      <w:pPr>
        <w:widowControl w:val="0"/>
        <w:autoSpaceDE w:val="0"/>
        <w:jc w:val="both"/>
        <w:rPr>
          <w:sz w:val="20"/>
          <w:szCs w:val="20"/>
        </w:rPr>
      </w:pPr>
    </w:p>
    <w:p w14:paraId="1716F5F8" w14:textId="77777777" w:rsidR="00FC41BC" w:rsidRPr="000B7140" w:rsidRDefault="00FC41BC">
      <w:pPr>
        <w:widowControl w:val="0"/>
        <w:autoSpaceDE w:val="0"/>
        <w:jc w:val="both"/>
        <w:rPr>
          <w:sz w:val="20"/>
          <w:szCs w:val="20"/>
        </w:rPr>
      </w:pPr>
    </w:p>
    <w:p w14:paraId="66E6F5F2" w14:textId="77777777" w:rsidR="00A72C57" w:rsidRPr="000B7140" w:rsidRDefault="00A72C57">
      <w:pPr>
        <w:widowControl w:val="0"/>
        <w:autoSpaceDE w:val="0"/>
        <w:jc w:val="both"/>
        <w:rPr>
          <w:sz w:val="20"/>
          <w:szCs w:val="20"/>
        </w:rPr>
      </w:pPr>
    </w:p>
    <w:p w14:paraId="4576305C" w14:textId="77777777" w:rsidR="00A72C57" w:rsidRPr="000B7140" w:rsidRDefault="00A72C57">
      <w:pPr>
        <w:widowControl w:val="0"/>
        <w:autoSpaceDE w:val="0"/>
        <w:jc w:val="both"/>
        <w:rPr>
          <w:sz w:val="20"/>
          <w:szCs w:val="20"/>
        </w:rPr>
      </w:pPr>
    </w:p>
    <w:p w14:paraId="622A2564" w14:textId="77777777" w:rsidR="00702F7D" w:rsidRPr="000B7140" w:rsidRDefault="00702F7D">
      <w:pPr>
        <w:widowControl w:val="0"/>
        <w:autoSpaceDE w:val="0"/>
        <w:jc w:val="both"/>
        <w:rPr>
          <w:sz w:val="20"/>
          <w:szCs w:val="20"/>
        </w:rPr>
      </w:pPr>
      <w:bookmarkStart w:id="12" w:name="_Hlk216618597"/>
      <w:r w:rsidRPr="000B7140">
        <w:rPr>
          <w:sz w:val="20"/>
          <w:szCs w:val="20"/>
        </w:rPr>
        <w:t>КОМИСИЈА:</w:t>
      </w:r>
    </w:p>
    <w:p w14:paraId="05E963B8" w14:textId="77777777" w:rsidR="00702F7D" w:rsidRPr="000B7140" w:rsidRDefault="00702F7D">
      <w:pPr>
        <w:widowControl w:val="0"/>
        <w:autoSpaceDE w:val="0"/>
        <w:jc w:val="both"/>
        <w:rPr>
          <w:sz w:val="20"/>
          <w:szCs w:val="20"/>
        </w:rPr>
      </w:pPr>
    </w:p>
    <w:p w14:paraId="65A33D05" w14:textId="77777777" w:rsidR="00702F7D" w:rsidRPr="000B7140" w:rsidRDefault="00702F7D">
      <w:pPr>
        <w:widowControl w:val="0"/>
        <w:autoSpaceDE w:val="0"/>
        <w:jc w:val="both"/>
        <w:rPr>
          <w:sz w:val="20"/>
          <w:szCs w:val="20"/>
        </w:rPr>
      </w:pPr>
    </w:p>
    <w:p w14:paraId="4268C4FA" w14:textId="77777777" w:rsidR="00702F7D" w:rsidRPr="000B7140" w:rsidRDefault="00702F7D">
      <w:pPr>
        <w:widowControl w:val="0"/>
        <w:autoSpaceDE w:val="0"/>
        <w:jc w:val="both"/>
        <w:rPr>
          <w:sz w:val="20"/>
          <w:szCs w:val="20"/>
        </w:rPr>
      </w:pPr>
    </w:p>
    <w:p w14:paraId="485994B2" w14:textId="77777777" w:rsidR="00702F7D" w:rsidRPr="000B7140" w:rsidRDefault="00FC41BC">
      <w:pPr>
        <w:widowControl w:val="0"/>
        <w:autoSpaceDE w:val="0"/>
        <w:jc w:val="both"/>
        <w:rPr>
          <w:sz w:val="20"/>
          <w:szCs w:val="20"/>
        </w:rPr>
      </w:pPr>
      <w:r w:rsidRPr="000B7140">
        <w:rPr>
          <w:sz w:val="20"/>
          <w:szCs w:val="20"/>
        </w:rPr>
        <w:t xml:space="preserve">                                                                                     </w:t>
      </w:r>
      <w:r w:rsidR="00702F7D" w:rsidRPr="000B7140">
        <w:rPr>
          <w:sz w:val="20"/>
          <w:szCs w:val="20"/>
        </w:rPr>
        <w:t>-----------------------------------------------------------</w:t>
      </w:r>
    </w:p>
    <w:p w14:paraId="2FAA3D64" w14:textId="77777777" w:rsidR="00702F7D" w:rsidRPr="000B7140" w:rsidRDefault="00702F7D">
      <w:pPr>
        <w:widowControl w:val="0"/>
        <w:autoSpaceDE w:val="0"/>
        <w:jc w:val="both"/>
        <w:rPr>
          <w:sz w:val="20"/>
          <w:szCs w:val="20"/>
        </w:rPr>
      </w:pPr>
      <w:r w:rsidRPr="000B7140">
        <w:rPr>
          <w:sz w:val="20"/>
          <w:szCs w:val="20"/>
        </w:rPr>
        <w:t xml:space="preserve">1. Проф. др </w:t>
      </w:r>
      <w:r w:rsidR="008734FD" w:rsidRPr="000B7140">
        <w:rPr>
          <w:sz w:val="20"/>
          <w:szCs w:val="20"/>
        </w:rPr>
        <w:t>Драгана Марић</w:t>
      </w:r>
      <w:r w:rsidRPr="000B7140">
        <w:rPr>
          <w:sz w:val="20"/>
          <w:szCs w:val="20"/>
        </w:rPr>
        <w:t xml:space="preserve">, </w:t>
      </w:r>
      <w:r w:rsidR="008734FD" w:rsidRPr="000B7140">
        <w:rPr>
          <w:sz w:val="20"/>
          <w:szCs w:val="20"/>
        </w:rPr>
        <w:t>ванредни</w:t>
      </w:r>
      <w:r w:rsidRPr="000B7140">
        <w:rPr>
          <w:sz w:val="20"/>
          <w:szCs w:val="20"/>
        </w:rPr>
        <w:t xml:space="preserve"> професор</w:t>
      </w:r>
    </w:p>
    <w:p w14:paraId="3101FF2B" w14:textId="77777777" w:rsidR="00702F7D" w:rsidRPr="000B7140" w:rsidRDefault="00702F7D">
      <w:pPr>
        <w:widowControl w:val="0"/>
        <w:autoSpaceDE w:val="0"/>
        <w:jc w:val="both"/>
        <w:rPr>
          <w:sz w:val="20"/>
          <w:szCs w:val="20"/>
        </w:rPr>
      </w:pPr>
      <w:r w:rsidRPr="000B7140">
        <w:rPr>
          <w:sz w:val="20"/>
          <w:szCs w:val="20"/>
        </w:rPr>
        <w:t>Медицинског факултета Универзитета у Београду, председавајући</w:t>
      </w:r>
    </w:p>
    <w:p w14:paraId="34A6E64B" w14:textId="77777777" w:rsidR="00702F7D" w:rsidRPr="000B7140" w:rsidRDefault="00702F7D">
      <w:pPr>
        <w:widowControl w:val="0"/>
        <w:autoSpaceDE w:val="0"/>
        <w:jc w:val="both"/>
        <w:rPr>
          <w:sz w:val="20"/>
          <w:szCs w:val="20"/>
        </w:rPr>
      </w:pPr>
    </w:p>
    <w:p w14:paraId="01DDA4A4" w14:textId="77777777" w:rsidR="00702F7D" w:rsidRPr="000B7140" w:rsidRDefault="00702F7D">
      <w:pPr>
        <w:widowControl w:val="0"/>
        <w:autoSpaceDE w:val="0"/>
        <w:jc w:val="both"/>
        <w:rPr>
          <w:sz w:val="20"/>
          <w:szCs w:val="20"/>
        </w:rPr>
      </w:pPr>
    </w:p>
    <w:p w14:paraId="2F01CF71" w14:textId="77777777" w:rsidR="00702F7D" w:rsidRPr="000B7140" w:rsidRDefault="00702F7D">
      <w:pPr>
        <w:widowControl w:val="0"/>
        <w:autoSpaceDE w:val="0"/>
        <w:jc w:val="both"/>
        <w:rPr>
          <w:sz w:val="20"/>
          <w:szCs w:val="20"/>
        </w:rPr>
      </w:pPr>
    </w:p>
    <w:p w14:paraId="737FEDCE" w14:textId="77777777" w:rsidR="00702F7D" w:rsidRPr="000B7140" w:rsidRDefault="00FC41BC">
      <w:pPr>
        <w:widowControl w:val="0"/>
        <w:autoSpaceDE w:val="0"/>
        <w:jc w:val="both"/>
        <w:rPr>
          <w:sz w:val="20"/>
          <w:szCs w:val="20"/>
        </w:rPr>
      </w:pPr>
      <w:r w:rsidRPr="000B7140">
        <w:rPr>
          <w:sz w:val="20"/>
          <w:szCs w:val="20"/>
        </w:rPr>
        <w:t xml:space="preserve">                                                                                  </w:t>
      </w:r>
      <w:r w:rsidR="00702F7D" w:rsidRPr="000B7140">
        <w:rPr>
          <w:sz w:val="20"/>
          <w:szCs w:val="20"/>
        </w:rPr>
        <w:t>-----------------------------------------------------------</w:t>
      </w:r>
    </w:p>
    <w:p w14:paraId="0DD2DAD2" w14:textId="77777777" w:rsidR="00702F7D" w:rsidRPr="000B7140" w:rsidRDefault="00702F7D">
      <w:pPr>
        <w:widowControl w:val="0"/>
        <w:autoSpaceDE w:val="0"/>
        <w:jc w:val="both"/>
        <w:rPr>
          <w:sz w:val="20"/>
          <w:szCs w:val="20"/>
        </w:rPr>
      </w:pPr>
    </w:p>
    <w:p w14:paraId="6D215BD0" w14:textId="77777777" w:rsidR="00702F7D" w:rsidRPr="000B7140" w:rsidRDefault="00702F7D">
      <w:pPr>
        <w:widowControl w:val="0"/>
        <w:autoSpaceDE w:val="0"/>
        <w:jc w:val="both"/>
        <w:rPr>
          <w:sz w:val="20"/>
          <w:szCs w:val="20"/>
        </w:rPr>
      </w:pPr>
      <w:r w:rsidRPr="000B7140">
        <w:rPr>
          <w:sz w:val="20"/>
          <w:szCs w:val="20"/>
        </w:rPr>
        <w:t xml:space="preserve">2. </w:t>
      </w:r>
      <w:r w:rsidR="008734FD" w:rsidRPr="000B7140">
        <w:rPr>
          <w:sz w:val="20"/>
          <w:szCs w:val="20"/>
        </w:rPr>
        <w:t>Доц.др Михаило Стјепановић</w:t>
      </w:r>
      <w:r w:rsidRPr="000B7140">
        <w:rPr>
          <w:sz w:val="20"/>
          <w:szCs w:val="20"/>
        </w:rPr>
        <w:t xml:space="preserve">, </w:t>
      </w:r>
      <w:r w:rsidR="008734FD" w:rsidRPr="000B7140">
        <w:rPr>
          <w:sz w:val="20"/>
          <w:szCs w:val="20"/>
        </w:rPr>
        <w:t>доцент</w:t>
      </w:r>
    </w:p>
    <w:p w14:paraId="33CC3D3D" w14:textId="77777777" w:rsidR="00702F7D" w:rsidRPr="000B7140" w:rsidRDefault="00702F7D">
      <w:pPr>
        <w:widowControl w:val="0"/>
        <w:autoSpaceDE w:val="0"/>
        <w:jc w:val="both"/>
        <w:rPr>
          <w:sz w:val="20"/>
          <w:szCs w:val="20"/>
        </w:rPr>
      </w:pPr>
      <w:r w:rsidRPr="000B7140">
        <w:rPr>
          <w:sz w:val="20"/>
          <w:szCs w:val="20"/>
        </w:rPr>
        <w:t>Медицинског факултета Универзитета у Београду, члан</w:t>
      </w:r>
    </w:p>
    <w:p w14:paraId="3D561E9C" w14:textId="77777777" w:rsidR="00702F7D" w:rsidRPr="000B7140" w:rsidRDefault="00702F7D">
      <w:pPr>
        <w:widowControl w:val="0"/>
        <w:autoSpaceDE w:val="0"/>
        <w:jc w:val="both"/>
        <w:rPr>
          <w:sz w:val="20"/>
          <w:szCs w:val="20"/>
        </w:rPr>
      </w:pPr>
    </w:p>
    <w:p w14:paraId="2BE10B28" w14:textId="77777777" w:rsidR="00702F7D" w:rsidRPr="000B7140" w:rsidRDefault="00702F7D">
      <w:pPr>
        <w:widowControl w:val="0"/>
        <w:autoSpaceDE w:val="0"/>
        <w:jc w:val="both"/>
        <w:rPr>
          <w:sz w:val="20"/>
          <w:szCs w:val="20"/>
        </w:rPr>
      </w:pPr>
    </w:p>
    <w:p w14:paraId="7375D81E" w14:textId="77777777" w:rsidR="00702F7D" w:rsidRPr="000B7140" w:rsidRDefault="00702F7D">
      <w:pPr>
        <w:widowControl w:val="0"/>
        <w:autoSpaceDE w:val="0"/>
        <w:jc w:val="both"/>
        <w:rPr>
          <w:sz w:val="20"/>
          <w:szCs w:val="20"/>
        </w:rPr>
      </w:pPr>
    </w:p>
    <w:p w14:paraId="0AF0E7E5" w14:textId="77777777" w:rsidR="00702F7D" w:rsidRPr="000B7140" w:rsidRDefault="00FC41BC">
      <w:pPr>
        <w:widowControl w:val="0"/>
        <w:autoSpaceDE w:val="0"/>
        <w:jc w:val="both"/>
        <w:rPr>
          <w:sz w:val="20"/>
          <w:szCs w:val="20"/>
        </w:rPr>
      </w:pPr>
      <w:r w:rsidRPr="000B7140">
        <w:rPr>
          <w:sz w:val="20"/>
          <w:szCs w:val="20"/>
        </w:rPr>
        <w:t xml:space="preserve">                                                                                    </w:t>
      </w:r>
      <w:r w:rsidR="00702F7D" w:rsidRPr="000B7140">
        <w:rPr>
          <w:sz w:val="20"/>
          <w:szCs w:val="20"/>
        </w:rPr>
        <w:t>-----------------------------------------------------------</w:t>
      </w:r>
    </w:p>
    <w:p w14:paraId="56FCEC5F" w14:textId="77777777" w:rsidR="00702F7D" w:rsidRPr="000B7140" w:rsidRDefault="00702F7D">
      <w:pPr>
        <w:widowControl w:val="0"/>
        <w:autoSpaceDE w:val="0"/>
        <w:jc w:val="both"/>
        <w:rPr>
          <w:sz w:val="20"/>
          <w:szCs w:val="20"/>
        </w:rPr>
      </w:pPr>
    </w:p>
    <w:p w14:paraId="4004CA7C" w14:textId="77777777" w:rsidR="008734FD" w:rsidRPr="000B7140" w:rsidRDefault="00702F7D" w:rsidP="00F00258">
      <w:pPr>
        <w:numPr>
          <w:ilvl w:val="0"/>
          <w:numId w:val="16"/>
        </w:numPr>
        <w:jc w:val="both"/>
        <w:rPr>
          <w:sz w:val="20"/>
          <w:szCs w:val="20"/>
        </w:rPr>
      </w:pPr>
      <w:r w:rsidRPr="000B7140">
        <w:rPr>
          <w:sz w:val="20"/>
          <w:szCs w:val="20"/>
        </w:rPr>
        <w:t xml:space="preserve">Проф. др </w:t>
      </w:r>
      <w:r w:rsidR="008734FD" w:rsidRPr="000B7140">
        <w:rPr>
          <w:sz w:val="20"/>
          <w:szCs w:val="20"/>
        </w:rPr>
        <w:t>Милан Ранчић</w:t>
      </w:r>
      <w:r w:rsidRPr="000B7140">
        <w:rPr>
          <w:sz w:val="20"/>
          <w:szCs w:val="20"/>
        </w:rPr>
        <w:t>,</w:t>
      </w:r>
      <w:r w:rsidR="008734FD" w:rsidRPr="000B7140">
        <w:rPr>
          <w:sz w:val="20"/>
          <w:szCs w:val="20"/>
        </w:rPr>
        <w:t xml:space="preserve"> </w:t>
      </w:r>
      <w:r w:rsidRPr="000B7140">
        <w:rPr>
          <w:sz w:val="20"/>
          <w:szCs w:val="20"/>
        </w:rPr>
        <w:t xml:space="preserve">редовни професор </w:t>
      </w:r>
    </w:p>
    <w:p w14:paraId="12D8C5F3" w14:textId="77777777" w:rsidR="00702F7D" w:rsidRPr="000B7140" w:rsidRDefault="00702F7D" w:rsidP="008734FD">
      <w:pPr>
        <w:jc w:val="both"/>
        <w:rPr>
          <w:sz w:val="20"/>
          <w:szCs w:val="20"/>
        </w:rPr>
      </w:pPr>
      <w:r w:rsidRPr="000B7140">
        <w:rPr>
          <w:sz w:val="20"/>
          <w:szCs w:val="20"/>
        </w:rPr>
        <w:t xml:space="preserve">Медицинског факултета </w:t>
      </w:r>
      <w:r w:rsidR="008734FD" w:rsidRPr="000B7140">
        <w:rPr>
          <w:sz w:val="20"/>
          <w:szCs w:val="20"/>
        </w:rPr>
        <w:t>Универзитета у Нишу,</w:t>
      </w:r>
      <w:r w:rsidRPr="000B7140">
        <w:rPr>
          <w:sz w:val="20"/>
          <w:szCs w:val="20"/>
        </w:rPr>
        <w:t xml:space="preserve"> члан</w:t>
      </w:r>
    </w:p>
    <w:bookmarkEnd w:id="12"/>
    <w:p w14:paraId="212EB905" w14:textId="77777777" w:rsidR="00702F7D" w:rsidRPr="000B7140" w:rsidRDefault="00702F7D">
      <w:pPr>
        <w:widowControl w:val="0"/>
        <w:autoSpaceDE w:val="0"/>
        <w:jc w:val="both"/>
        <w:rPr>
          <w:sz w:val="20"/>
          <w:szCs w:val="20"/>
        </w:rPr>
      </w:pPr>
    </w:p>
    <w:p w14:paraId="187CC212" w14:textId="77777777" w:rsidR="00702F7D" w:rsidRPr="000B7140" w:rsidRDefault="00702F7D">
      <w:pPr>
        <w:widowControl w:val="0"/>
        <w:autoSpaceDE w:val="0"/>
        <w:jc w:val="both"/>
        <w:rPr>
          <w:sz w:val="20"/>
          <w:szCs w:val="20"/>
        </w:rPr>
      </w:pPr>
    </w:p>
    <w:p w14:paraId="052DEA6F" w14:textId="77777777" w:rsidR="00702F7D" w:rsidRPr="000B7140" w:rsidRDefault="00702F7D">
      <w:pPr>
        <w:widowControl w:val="0"/>
        <w:autoSpaceDE w:val="0"/>
        <w:jc w:val="both"/>
        <w:rPr>
          <w:sz w:val="20"/>
          <w:szCs w:val="20"/>
        </w:rPr>
      </w:pPr>
    </w:p>
    <w:p w14:paraId="4D875926" w14:textId="77777777" w:rsidR="00702F7D" w:rsidRPr="000B7140" w:rsidRDefault="00702F7D">
      <w:pPr>
        <w:widowControl w:val="0"/>
        <w:autoSpaceDE w:val="0"/>
        <w:jc w:val="both"/>
        <w:rPr>
          <w:sz w:val="20"/>
          <w:szCs w:val="20"/>
        </w:rPr>
      </w:pPr>
    </w:p>
    <w:p w14:paraId="5C73E2D1" w14:textId="77777777" w:rsidR="00702F7D" w:rsidRPr="000B7140" w:rsidRDefault="00702F7D">
      <w:pPr>
        <w:widowControl w:val="0"/>
        <w:autoSpaceDE w:val="0"/>
        <w:jc w:val="both"/>
        <w:rPr>
          <w:b/>
          <w:bCs/>
          <w:sz w:val="20"/>
          <w:szCs w:val="20"/>
        </w:rPr>
      </w:pPr>
      <w:r w:rsidRPr="000B7140">
        <w:rPr>
          <w:sz w:val="20"/>
          <w:szCs w:val="20"/>
        </w:rPr>
        <w:t xml:space="preserve">Београд, </w:t>
      </w:r>
      <w:r w:rsidR="00FC41BC" w:rsidRPr="000B7140">
        <w:rPr>
          <w:sz w:val="20"/>
          <w:szCs w:val="20"/>
        </w:rPr>
        <w:t>08</w:t>
      </w:r>
      <w:r w:rsidRPr="000B7140">
        <w:rPr>
          <w:sz w:val="20"/>
          <w:szCs w:val="20"/>
        </w:rPr>
        <w:t>.1</w:t>
      </w:r>
      <w:r w:rsidR="008734FD" w:rsidRPr="000B7140">
        <w:rPr>
          <w:sz w:val="20"/>
          <w:szCs w:val="20"/>
        </w:rPr>
        <w:t>2</w:t>
      </w:r>
      <w:r w:rsidRPr="000B7140">
        <w:rPr>
          <w:sz w:val="20"/>
          <w:szCs w:val="20"/>
        </w:rPr>
        <w:t>.2025.</w:t>
      </w:r>
    </w:p>
    <w:p w14:paraId="64D147DC" w14:textId="77777777" w:rsidR="00702F7D" w:rsidRPr="000B7140" w:rsidRDefault="00702F7D">
      <w:pPr>
        <w:widowControl w:val="0"/>
        <w:autoSpaceDE w:val="0"/>
        <w:jc w:val="both"/>
        <w:rPr>
          <w:b/>
          <w:bCs/>
          <w:sz w:val="20"/>
          <w:szCs w:val="20"/>
        </w:rPr>
      </w:pPr>
    </w:p>
    <w:p w14:paraId="4BBEBE41" w14:textId="77777777" w:rsidR="00702F7D" w:rsidRPr="000B7140" w:rsidRDefault="00702F7D">
      <w:pPr>
        <w:widowControl w:val="0"/>
        <w:autoSpaceDE w:val="0"/>
        <w:jc w:val="both"/>
        <w:rPr>
          <w:b/>
          <w:bCs/>
          <w:sz w:val="20"/>
          <w:szCs w:val="20"/>
        </w:rPr>
      </w:pPr>
    </w:p>
    <w:p w14:paraId="6F959CB3" w14:textId="77777777" w:rsidR="00702F7D" w:rsidRDefault="00702F7D">
      <w:pPr>
        <w:widowControl w:val="0"/>
        <w:autoSpaceDE w:val="0"/>
        <w:jc w:val="both"/>
        <w:rPr>
          <w:b/>
          <w:bCs/>
          <w:sz w:val="20"/>
          <w:szCs w:val="20"/>
          <w:lang w:val="sl-SI"/>
        </w:rPr>
      </w:pPr>
    </w:p>
    <w:sectPr w:rsidR="00702F7D">
      <w:pgSz w:w="11906" w:h="16838"/>
      <w:pgMar w:top="630" w:right="1797" w:bottom="5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360" w:hanging="360"/>
      </w:pPr>
      <w:rPr>
        <w:rFonts w:hint="default"/>
      </w:rPr>
    </w:lvl>
  </w:abstractNum>
  <w:abstractNum w:abstractNumId="3" w15:restartNumberingAfterBreak="0">
    <w:nsid w:val="00000004"/>
    <w:multiLevelType w:val="singleLevel"/>
    <w:tmpl w:val="00000004"/>
    <w:name w:val="WW8Num4"/>
    <w:lvl w:ilvl="0">
      <w:numFmt w:val="bullet"/>
      <w:lvlText w:val="–"/>
      <w:lvlJc w:val="left"/>
      <w:pPr>
        <w:tabs>
          <w:tab w:val="num" w:pos="0"/>
        </w:tabs>
        <w:ind w:left="720" w:hanging="360"/>
      </w:pPr>
      <w:rPr>
        <w:rFonts w:ascii="Times New Roman" w:hAnsi="Times New Roman" w:cs="Times New Roman" w:hint="default"/>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Times New Roman" w:hAnsi="Times New Roman" w:cs="Times New Roman" w:hint="default"/>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360" w:hanging="360"/>
      </w:pPr>
      <w:rPr>
        <w:rFonts w:hint="default"/>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360" w:hanging="360"/>
      </w:pPr>
      <w:rPr>
        <w:rFonts w:hint="default"/>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360" w:hanging="360"/>
      </w:pPr>
      <w:rPr>
        <w:rFonts w:hint="default"/>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0" w:hanging="360"/>
      </w:pPr>
      <w:rPr>
        <w:rFonts w:hint="default"/>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360" w:hanging="360"/>
      </w:pPr>
      <w:rPr>
        <w:rFonts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360" w:hanging="360"/>
      </w:pPr>
      <w:rPr>
        <w:rFonts w:hint="default"/>
      </w:rPr>
    </w:lvl>
  </w:abstractNum>
  <w:abstractNum w:abstractNumId="11" w15:restartNumberingAfterBreak="0">
    <w:nsid w:val="0000000C"/>
    <w:multiLevelType w:val="singleLevel"/>
    <w:tmpl w:val="0000000C"/>
    <w:name w:val="WW8Num12"/>
    <w:lvl w:ilvl="0">
      <w:start w:val="1"/>
      <w:numFmt w:val="upperLetter"/>
      <w:lvlText w:val="%1."/>
      <w:lvlJc w:val="left"/>
      <w:pPr>
        <w:tabs>
          <w:tab w:val="num" w:pos="0"/>
        </w:tabs>
        <w:ind w:left="360" w:hanging="360"/>
      </w:pPr>
      <w:rPr>
        <w:rFonts w:hint="default"/>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360" w:hanging="360"/>
      </w:pPr>
      <w:rPr>
        <w:rFonts w:hint="default"/>
      </w:rPr>
    </w:lvl>
  </w:abstractNum>
  <w:abstractNum w:abstractNumId="13" w15:restartNumberingAfterBreak="0">
    <w:nsid w:val="0000000E"/>
    <w:multiLevelType w:val="singleLevel"/>
    <w:tmpl w:val="0000000E"/>
    <w:name w:val="WW8Num14"/>
    <w:lvl w:ilvl="0">
      <w:start w:val="1"/>
      <w:numFmt w:val="bullet"/>
      <w:lvlText w:val="•"/>
      <w:lvlJc w:val="left"/>
      <w:pPr>
        <w:tabs>
          <w:tab w:val="num" w:pos="0"/>
        </w:tabs>
        <w:ind w:left="360" w:hanging="360"/>
      </w:pPr>
      <w:rPr>
        <w:rFonts w:ascii="Arial" w:hAnsi="Arial" w:cs="Arial"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360" w:hanging="360"/>
      </w:pPr>
      <w:rPr>
        <w:rFonts w:hint="default"/>
      </w:rPr>
    </w:lvl>
  </w:abstractNum>
  <w:abstractNum w:abstractNumId="15" w15:restartNumberingAfterBreak="0">
    <w:nsid w:val="00000010"/>
    <w:multiLevelType w:val="multilevel"/>
    <w:tmpl w:val="00000010"/>
    <w:name w:val="WW8Num16"/>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00000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00000011"/>
    <w:multiLevelType w:val="singleLevel"/>
    <w:tmpl w:val="00000011"/>
    <w:name w:val="WW8Num17"/>
    <w:lvl w:ilvl="0">
      <w:numFmt w:val="bullet"/>
      <w:lvlText w:val="–"/>
      <w:lvlJc w:val="left"/>
      <w:pPr>
        <w:tabs>
          <w:tab w:val="num" w:pos="0"/>
        </w:tabs>
        <w:ind w:left="720" w:hanging="360"/>
      </w:pPr>
      <w:rPr>
        <w:rFonts w:ascii="Times New Roman" w:hAnsi="Times New Roman" w:cs="Times New Roman" w:hint="default"/>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360" w:hanging="360"/>
      </w:pPr>
      <w:rPr>
        <w:rFonts w:hint="default"/>
      </w:rPr>
    </w:lvl>
  </w:abstractNum>
  <w:abstractNum w:abstractNumId="18" w15:restartNumberingAfterBreak="0">
    <w:nsid w:val="00000013"/>
    <w:multiLevelType w:val="singleLevel"/>
    <w:tmpl w:val="00000013"/>
    <w:name w:val="WW8Num19"/>
    <w:lvl w:ilvl="0">
      <w:start w:val="1"/>
      <w:numFmt w:val="bullet"/>
      <w:lvlText w:val="•"/>
      <w:lvlJc w:val="left"/>
      <w:pPr>
        <w:tabs>
          <w:tab w:val="num" w:pos="0"/>
        </w:tabs>
        <w:ind w:left="360" w:hanging="360"/>
      </w:pPr>
      <w:rPr>
        <w:rFonts w:ascii="Arial" w:hAnsi="Arial" w:cs="Arial" w:hint="default"/>
      </w:rPr>
    </w:lvl>
  </w:abstractNum>
  <w:abstractNum w:abstractNumId="19" w15:restartNumberingAfterBreak="0">
    <w:nsid w:val="00000014"/>
    <w:multiLevelType w:val="singleLevel"/>
    <w:tmpl w:val="00000014"/>
    <w:name w:val="WW8Num20"/>
    <w:lvl w:ilvl="0">
      <w:numFmt w:val="bullet"/>
      <w:lvlText w:val="–"/>
      <w:lvlJc w:val="left"/>
      <w:pPr>
        <w:tabs>
          <w:tab w:val="num" w:pos="0"/>
        </w:tabs>
        <w:ind w:left="720" w:hanging="360"/>
      </w:pPr>
      <w:rPr>
        <w:rFonts w:ascii="Times New Roman" w:hAnsi="Times New Roman" w:cs="Times New Roman" w:hint="default"/>
      </w:r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360" w:hanging="360"/>
      </w:pPr>
      <w:rPr>
        <w:rFonts w:hint="default"/>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360" w:hanging="360"/>
      </w:pPr>
      <w:rPr>
        <w:rFonts w:hint="default"/>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360" w:hanging="360"/>
      </w:pPr>
      <w:rPr>
        <w:rFonts w:hint="default"/>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360" w:hanging="360"/>
      </w:pPr>
      <w:rPr>
        <w:rFonts w:hint="default"/>
      </w:r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360" w:hanging="360"/>
      </w:pPr>
      <w:rPr>
        <w:rFonts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360" w:hanging="360"/>
      </w:pPr>
      <w:rPr>
        <w:rFonts w:hint="default"/>
      </w:rPr>
    </w:lvl>
  </w:abstractNum>
  <w:abstractNum w:abstractNumId="27" w15:restartNumberingAfterBreak="0">
    <w:nsid w:val="0000001C"/>
    <w:multiLevelType w:val="singleLevel"/>
    <w:tmpl w:val="0000001C"/>
    <w:name w:val="WW8Num28"/>
    <w:lvl w:ilvl="0">
      <w:start w:val="1"/>
      <w:numFmt w:val="decimal"/>
      <w:lvlText w:val="%1."/>
      <w:lvlJc w:val="left"/>
      <w:pPr>
        <w:tabs>
          <w:tab w:val="num" w:pos="0"/>
        </w:tabs>
        <w:ind w:left="360" w:hanging="360"/>
      </w:pPr>
      <w:rPr>
        <w:rFonts w:hint="default"/>
      </w:rPr>
    </w:lvl>
  </w:abstractNum>
  <w:abstractNum w:abstractNumId="28" w15:restartNumberingAfterBreak="0">
    <w:nsid w:val="0000001D"/>
    <w:multiLevelType w:val="singleLevel"/>
    <w:tmpl w:val="0000001D"/>
    <w:name w:val="WW8Num29"/>
    <w:lvl w:ilvl="0">
      <w:start w:val="1"/>
      <w:numFmt w:val="bullet"/>
      <w:lvlText w:val="•"/>
      <w:lvlJc w:val="left"/>
      <w:pPr>
        <w:tabs>
          <w:tab w:val="num" w:pos="0"/>
        </w:tabs>
        <w:ind w:left="360" w:hanging="360"/>
      </w:pPr>
      <w:rPr>
        <w:rFonts w:ascii="Arial" w:hAnsi="Arial" w:cs="Arial" w:hint="default"/>
      </w:rPr>
    </w:lvl>
  </w:abstractNum>
  <w:abstractNum w:abstractNumId="29" w15:restartNumberingAfterBreak="0">
    <w:nsid w:val="0000001E"/>
    <w:multiLevelType w:val="singleLevel"/>
    <w:tmpl w:val="0000001E"/>
    <w:name w:val="WW8Num30"/>
    <w:lvl w:ilvl="0">
      <w:start w:val="1"/>
      <w:numFmt w:val="decimal"/>
      <w:lvlText w:val="%1."/>
      <w:lvlJc w:val="left"/>
      <w:pPr>
        <w:tabs>
          <w:tab w:val="num" w:pos="0"/>
        </w:tabs>
        <w:ind w:left="360" w:hanging="360"/>
      </w:pPr>
      <w:rPr>
        <w:rFonts w:hint="default"/>
      </w:rPr>
    </w:lvl>
  </w:abstractNum>
  <w:abstractNum w:abstractNumId="30" w15:restartNumberingAfterBreak="0">
    <w:nsid w:val="0000001F"/>
    <w:multiLevelType w:val="singleLevel"/>
    <w:tmpl w:val="0000001F"/>
    <w:name w:val="WW8Num31"/>
    <w:lvl w:ilvl="0">
      <w:numFmt w:val="bullet"/>
      <w:lvlText w:val="–"/>
      <w:lvlJc w:val="left"/>
      <w:pPr>
        <w:tabs>
          <w:tab w:val="num" w:pos="0"/>
        </w:tabs>
        <w:ind w:left="360" w:hanging="360"/>
      </w:pPr>
      <w:rPr>
        <w:rFonts w:ascii="Times New Roman" w:hAnsi="Times New Roman" w:cs="Times New Roman" w:hint="default"/>
      </w:rPr>
    </w:lvl>
  </w:abstractNum>
  <w:abstractNum w:abstractNumId="31" w15:restartNumberingAfterBreak="0">
    <w:nsid w:val="00000020"/>
    <w:multiLevelType w:val="multilevel"/>
    <w:tmpl w:val="00000020"/>
    <w:name w:val="WW8Num32"/>
    <w:lvl w:ilvl="0">
      <w:start w:val="1"/>
      <w:numFmt w:val="decimal"/>
      <w:lvlText w:val="%1."/>
      <w:lvlJc w:val="left"/>
      <w:pPr>
        <w:tabs>
          <w:tab w:val="num" w:pos="0"/>
        </w:tabs>
        <w:ind w:left="360" w:hanging="360"/>
      </w:pPr>
      <w:rPr>
        <w:rFonts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2" w15:restartNumberingAfterBreak="0">
    <w:nsid w:val="00000021"/>
    <w:multiLevelType w:val="multilevel"/>
    <w:tmpl w:val="00000021"/>
    <w:name w:val="WW8Num33"/>
    <w:lvl w:ilvl="0">
      <w:start w:val="1"/>
      <w:numFmt w:val="decimal"/>
      <w:lvlText w:val="%1."/>
      <w:lvlJc w:val="left"/>
      <w:pPr>
        <w:tabs>
          <w:tab w:val="num" w:pos="0"/>
        </w:tabs>
        <w:ind w:left="360" w:hanging="360"/>
      </w:pPr>
      <w:rPr>
        <w:rFonts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3" w15:restartNumberingAfterBreak="0">
    <w:nsid w:val="00000022"/>
    <w:multiLevelType w:val="singleLevel"/>
    <w:tmpl w:val="00000022"/>
    <w:name w:val="WW8Num34"/>
    <w:lvl w:ilvl="0">
      <w:start w:val="1"/>
      <w:numFmt w:val="decimal"/>
      <w:lvlText w:val="%1."/>
      <w:lvlJc w:val="left"/>
      <w:pPr>
        <w:tabs>
          <w:tab w:val="num" w:pos="0"/>
        </w:tabs>
        <w:ind w:left="360" w:hanging="360"/>
      </w:pPr>
      <w:rPr>
        <w:rFonts w:hint="default"/>
      </w:r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360" w:hanging="360"/>
      </w:pPr>
      <w:rPr>
        <w:rFonts w:hint="default"/>
      </w:rPr>
    </w:lvl>
  </w:abstractNum>
  <w:abstractNum w:abstractNumId="35" w15:restartNumberingAfterBreak="0">
    <w:nsid w:val="00000024"/>
    <w:multiLevelType w:val="multilevel"/>
    <w:tmpl w:val="00000024"/>
    <w:name w:val="WW8Num36"/>
    <w:lvl w:ilvl="0">
      <w:start w:val="1"/>
      <w:numFmt w:val="decimal"/>
      <w:lvlText w:val="%1."/>
      <w:lvlJc w:val="left"/>
      <w:pPr>
        <w:tabs>
          <w:tab w:val="num" w:pos="0"/>
        </w:tabs>
        <w:ind w:left="360" w:hanging="360"/>
      </w:pPr>
      <w:rPr>
        <w:rFonts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6" w15:restartNumberingAfterBreak="0">
    <w:nsid w:val="00100823"/>
    <w:multiLevelType w:val="hybridMultilevel"/>
    <w:tmpl w:val="C7964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691147E"/>
    <w:multiLevelType w:val="hybridMultilevel"/>
    <w:tmpl w:val="61BA9960"/>
    <w:lvl w:ilvl="0" w:tplc="4DD44020">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273BEF"/>
    <w:multiLevelType w:val="hybridMultilevel"/>
    <w:tmpl w:val="F9143798"/>
    <w:lvl w:ilvl="0" w:tplc="390AAB2A">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A644E0"/>
    <w:multiLevelType w:val="multilevel"/>
    <w:tmpl w:val="F618A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42B50FD"/>
    <w:multiLevelType w:val="hybridMultilevel"/>
    <w:tmpl w:val="3E28EFE6"/>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26DC0760"/>
    <w:multiLevelType w:val="hybridMultilevel"/>
    <w:tmpl w:val="A738871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31170437"/>
    <w:multiLevelType w:val="hybridMultilevel"/>
    <w:tmpl w:val="61BA9960"/>
    <w:lvl w:ilvl="0" w:tplc="4DD44020">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4A1719"/>
    <w:multiLevelType w:val="multilevel"/>
    <w:tmpl w:val="96A85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2045D9A"/>
    <w:multiLevelType w:val="hybridMultilevel"/>
    <w:tmpl w:val="B7027228"/>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0871B8F"/>
    <w:multiLevelType w:val="multilevel"/>
    <w:tmpl w:val="067E7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9D21DE7"/>
    <w:multiLevelType w:val="hybridMultilevel"/>
    <w:tmpl w:val="B7027228"/>
    <w:lvl w:ilvl="0" w:tplc="0B2E630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D6A7783"/>
    <w:multiLevelType w:val="hybridMultilevel"/>
    <w:tmpl w:val="5F407A3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65634B6D"/>
    <w:multiLevelType w:val="hybridMultilevel"/>
    <w:tmpl w:val="D856F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15195C"/>
    <w:multiLevelType w:val="hybridMultilevel"/>
    <w:tmpl w:val="28FA511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1"/>
  </w:num>
  <w:num w:numId="5">
    <w:abstractNumId w:val="13"/>
  </w:num>
  <w:num w:numId="6">
    <w:abstractNumId w:val="15"/>
  </w:num>
  <w:num w:numId="7">
    <w:abstractNumId w:val="16"/>
  </w:num>
  <w:num w:numId="8">
    <w:abstractNumId w:val="18"/>
  </w:num>
  <w:num w:numId="9">
    <w:abstractNumId w:val="19"/>
  </w:num>
  <w:num w:numId="10">
    <w:abstractNumId w:val="20"/>
  </w:num>
  <w:num w:numId="11">
    <w:abstractNumId w:val="27"/>
  </w:num>
  <w:num w:numId="12">
    <w:abstractNumId w:val="28"/>
  </w:num>
  <w:num w:numId="13">
    <w:abstractNumId w:val="30"/>
  </w:num>
  <w:num w:numId="14">
    <w:abstractNumId w:val="31"/>
  </w:num>
  <w:num w:numId="15">
    <w:abstractNumId w:val="32"/>
  </w:num>
  <w:num w:numId="16">
    <w:abstractNumId w:val="35"/>
  </w:num>
  <w:num w:numId="17">
    <w:abstractNumId w:val="40"/>
  </w:num>
  <w:num w:numId="18">
    <w:abstractNumId w:val="43"/>
  </w:num>
  <w:num w:numId="19">
    <w:abstractNumId w:val="38"/>
  </w:num>
  <w:num w:numId="20">
    <w:abstractNumId w:val="46"/>
  </w:num>
  <w:num w:numId="21">
    <w:abstractNumId w:val="44"/>
  </w:num>
  <w:num w:numId="22">
    <w:abstractNumId w:val="48"/>
  </w:num>
  <w:num w:numId="23">
    <w:abstractNumId w:val="39"/>
  </w:num>
  <w:num w:numId="24">
    <w:abstractNumId w:val="47"/>
  </w:num>
  <w:num w:numId="25">
    <w:abstractNumId w:val="45"/>
  </w:num>
  <w:num w:numId="26">
    <w:abstractNumId w:val="49"/>
  </w:num>
  <w:num w:numId="27">
    <w:abstractNumId w:val="41"/>
  </w:num>
  <w:num w:numId="28">
    <w:abstractNumId w:val="42"/>
  </w:num>
  <w:num w:numId="29">
    <w:abstractNumId w:val="37"/>
  </w:num>
  <w:num w:numId="30">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065B"/>
    <w:rsid w:val="00027E3B"/>
    <w:rsid w:val="000644D3"/>
    <w:rsid w:val="000B7140"/>
    <w:rsid w:val="001204BF"/>
    <w:rsid w:val="00120F88"/>
    <w:rsid w:val="001269F1"/>
    <w:rsid w:val="0013723A"/>
    <w:rsid w:val="00150C2D"/>
    <w:rsid w:val="001A1BA9"/>
    <w:rsid w:val="001B7DE9"/>
    <w:rsid w:val="001D1BBD"/>
    <w:rsid w:val="001E4A8F"/>
    <w:rsid w:val="001F31BB"/>
    <w:rsid w:val="001F77B2"/>
    <w:rsid w:val="00207595"/>
    <w:rsid w:val="00211ACC"/>
    <w:rsid w:val="002507FE"/>
    <w:rsid w:val="0025322A"/>
    <w:rsid w:val="002839FF"/>
    <w:rsid w:val="002A4A12"/>
    <w:rsid w:val="002D2F85"/>
    <w:rsid w:val="002F7D89"/>
    <w:rsid w:val="00316FD2"/>
    <w:rsid w:val="00346EBA"/>
    <w:rsid w:val="003A6CCF"/>
    <w:rsid w:val="003D5650"/>
    <w:rsid w:val="003E1397"/>
    <w:rsid w:val="00415E36"/>
    <w:rsid w:val="004A1BD0"/>
    <w:rsid w:val="004B39E0"/>
    <w:rsid w:val="004B72E5"/>
    <w:rsid w:val="005000CB"/>
    <w:rsid w:val="00547A20"/>
    <w:rsid w:val="00572B26"/>
    <w:rsid w:val="005C4C19"/>
    <w:rsid w:val="006022B1"/>
    <w:rsid w:val="006214E4"/>
    <w:rsid w:val="00634F8A"/>
    <w:rsid w:val="00656640"/>
    <w:rsid w:val="0066616A"/>
    <w:rsid w:val="00692CE6"/>
    <w:rsid w:val="006E09BD"/>
    <w:rsid w:val="006E20DB"/>
    <w:rsid w:val="00702F7D"/>
    <w:rsid w:val="00736C70"/>
    <w:rsid w:val="00790ADD"/>
    <w:rsid w:val="007C0E3B"/>
    <w:rsid w:val="007F68D3"/>
    <w:rsid w:val="00823090"/>
    <w:rsid w:val="008700AA"/>
    <w:rsid w:val="008734FD"/>
    <w:rsid w:val="008A7B74"/>
    <w:rsid w:val="008B7566"/>
    <w:rsid w:val="00901C3F"/>
    <w:rsid w:val="009118AC"/>
    <w:rsid w:val="00920E45"/>
    <w:rsid w:val="00991602"/>
    <w:rsid w:val="00992EEB"/>
    <w:rsid w:val="009B705D"/>
    <w:rsid w:val="009D6D92"/>
    <w:rsid w:val="009E5B21"/>
    <w:rsid w:val="00A457A1"/>
    <w:rsid w:val="00A51C56"/>
    <w:rsid w:val="00A72C57"/>
    <w:rsid w:val="00A820BD"/>
    <w:rsid w:val="00AF05DC"/>
    <w:rsid w:val="00B66477"/>
    <w:rsid w:val="00B66B73"/>
    <w:rsid w:val="00C22BC3"/>
    <w:rsid w:val="00C92761"/>
    <w:rsid w:val="00C932C0"/>
    <w:rsid w:val="00CA0B96"/>
    <w:rsid w:val="00CE3E7B"/>
    <w:rsid w:val="00CE7361"/>
    <w:rsid w:val="00D10E69"/>
    <w:rsid w:val="00D2065B"/>
    <w:rsid w:val="00D37896"/>
    <w:rsid w:val="00D442F0"/>
    <w:rsid w:val="00D457FB"/>
    <w:rsid w:val="00D56FA3"/>
    <w:rsid w:val="00D67303"/>
    <w:rsid w:val="00D76952"/>
    <w:rsid w:val="00DB506C"/>
    <w:rsid w:val="00E42D82"/>
    <w:rsid w:val="00E46CB4"/>
    <w:rsid w:val="00E8399A"/>
    <w:rsid w:val="00EA58B2"/>
    <w:rsid w:val="00EA7273"/>
    <w:rsid w:val="00EB69FE"/>
    <w:rsid w:val="00EB75C4"/>
    <w:rsid w:val="00EC364E"/>
    <w:rsid w:val="00EC3E1C"/>
    <w:rsid w:val="00ED2B79"/>
    <w:rsid w:val="00EE104D"/>
    <w:rsid w:val="00EE4CCB"/>
    <w:rsid w:val="00EF1E3D"/>
    <w:rsid w:val="00F00258"/>
    <w:rsid w:val="00F13EFB"/>
    <w:rsid w:val="00F3238C"/>
    <w:rsid w:val="00F3609D"/>
    <w:rsid w:val="00F666F1"/>
    <w:rsid w:val="00FC41BC"/>
    <w:rsid w:val="00FC72BB"/>
    <w:rsid w:val="00FE3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0B1CB5"/>
  <w15:chartTrackingRefBased/>
  <w15:docId w15:val="{AE839A09-5AC8-4359-BBE0-71D7F937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sr-Cyrl-RS" w:eastAsia="zh-CN"/>
    </w:rPr>
  </w:style>
  <w:style w:type="paragraph" w:styleId="Heading1">
    <w:name w:val="heading 1"/>
    <w:basedOn w:val="Normal"/>
    <w:next w:val="Normal"/>
    <w:qFormat/>
    <w:pPr>
      <w:keepNext/>
      <w:numPr>
        <w:numId w:val="1"/>
      </w:numPr>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3z0">
    <w:name w:val="WW8Num3z0"/>
    <w:rPr>
      <w:rFonts w:hint="default"/>
    </w:rPr>
  </w:style>
  <w:style w:type="character" w:customStyle="1" w:styleId="WW8Num4z0">
    <w:name w:val="WW8Num4z0"/>
    <w:rPr>
      <w:rFonts w:ascii="Times New Roman" w:hAnsi="Times New Roman" w:cs="Times New Roman" w:hint="default"/>
    </w:rPr>
  </w:style>
  <w:style w:type="character" w:customStyle="1" w:styleId="WW8Num5z0">
    <w:name w:val="WW8Num5z0"/>
    <w:rPr>
      <w:rFonts w:ascii="Times New Roman" w:hAnsi="Times New Roman" w:cs="Times New Roman" w:hint="default"/>
    </w:rPr>
  </w:style>
  <w:style w:type="character" w:customStyle="1" w:styleId="WW8Num6z0">
    <w:name w:val="WW8Num6z0"/>
    <w:rPr>
      <w:rFonts w:hint="default"/>
    </w:rPr>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Arial" w:hAnsi="Arial" w:cs="Arial" w:hint="default"/>
    </w:rPr>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rPr>
      <w:rFonts w:hint="default"/>
      <w:color w:val="000000"/>
    </w:rPr>
  </w:style>
  <w:style w:type="character" w:customStyle="1" w:styleId="WW8Num17z0">
    <w:name w:val="WW8Num17z0"/>
    <w:rPr>
      <w:rFonts w:ascii="Times New Roman" w:hAnsi="Times New Roman" w:cs="Times New Roman" w:hint="default"/>
    </w:rPr>
  </w:style>
  <w:style w:type="character" w:customStyle="1" w:styleId="WW8Num18z0">
    <w:name w:val="WW8Num18z0"/>
    <w:rPr>
      <w:rFonts w:hint="default"/>
    </w:rPr>
  </w:style>
  <w:style w:type="character" w:customStyle="1" w:styleId="WW8Num19z0">
    <w:name w:val="WW8Num19z0"/>
    <w:rPr>
      <w:rFonts w:ascii="Arial" w:hAnsi="Arial" w:cs="Arial" w:hint="default"/>
    </w:rPr>
  </w:style>
  <w:style w:type="character" w:customStyle="1" w:styleId="WW8Num20z0">
    <w:name w:val="WW8Num20z0"/>
    <w:rPr>
      <w:rFonts w:ascii="Times New Roman" w:hAnsi="Times New Roman" w:cs="Times New Roman"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5z0">
    <w:name w:val="WW8Num25z0"/>
    <w:rPr>
      <w:rFonts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8z0">
    <w:name w:val="WW8Num28z0"/>
    <w:rPr>
      <w:rFonts w:hint="default"/>
    </w:rPr>
  </w:style>
  <w:style w:type="character" w:customStyle="1" w:styleId="WW8Num29z0">
    <w:name w:val="WW8Num29z0"/>
    <w:rPr>
      <w:rFonts w:ascii="Arial" w:hAnsi="Arial" w:cs="Arial" w:hint="default"/>
    </w:rPr>
  </w:style>
  <w:style w:type="character" w:customStyle="1" w:styleId="WW8Num30z0">
    <w:name w:val="WW8Num30z0"/>
    <w:rPr>
      <w:rFonts w:hint="default"/>
    </w:rPr>
  </w:style>
  <w:style w:type="character" w:customStyle="1" w:styleId="WW8Num31z0">
    <w:name w:val="WW8Num31z0"/>
    <w:rPr>
      <w:rFonts w:ascii="Times New Roman" w:hAnsi="Times New Roman" w:cs="Times New Roman" w:hint="default"/>
    </w:rPr>
  </w:style>
  <w:style w:type="character" w:customStyle="1" w:styleId="WW8Num32z0">
    <w:name w:val="WW8Num32z0"/>
    <w:rPr>
      <w:rFonts w:hint="default"/>
    </w:rPr>
  </w:style>
  <w:style w:type="character" w:customStyle="1" w:styleId="WW8Num33z0">
    <w:name w:val="WW8Num33z0"/>
    <w:rPr>
      <w:rFonts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6z0">
    <w:name w:val="WW8Num36z0"/>
    <w:rPr>
      <w:rFonts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11z1">
    <w:name w:val="WW8Num11z1"/>
    <w:rPr>
      <w:rFonts w:ascii="Times New Roman" w:eastAsia="Times New Roman" w:hAnsi="Times New Roman" w:cs="Times New Roman"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20z1">
    <w:name w:val="WW8Num20z1"/>
    <w:rPr>
      <w:rFonts w:hint="default"/>
      <w:color w:val="000000"/>
    </w:rPr>
  </w:style>
  <w:style w:type="character" w:customStyle="1" w:styleId="WW8Num21z0">
    <w:name w:val="WW8Num21z0"/>
    <w:rPr>
      <w:rFonts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37z0">
    <w:name w:val="WW8Num37z0"/>
    <w:rPr>
      <w:rFonts w:ascii="Times New Roman" w:eastAsia="Times New Roman" w:hAnsi="Times New Roman" w:cs="Times New Roman"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hint="default"/>
    </w:rPr>
  </w:style>
  <w:style w:type="character" w:customStyle="1" w:styleId="WW8Num39z0">
    <w:name w:val="WW8Num39z0"/>
    <w:rPr>
      <w:rFonts w:hint="default"/>
    </w:rPr>
  </w:style>
  <w:style w:type="character" w:customStyle="1" w:styleId="WW8Num40z0">
    <w:name w:val="WW8Num40z0"/>
    <w:rPr>
      <w:rFonts w:ascii="Arial" w:hAnsi="Arial" w:cs="Aria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hint="default"/>
    </w:rPr>
  </w:style>
  <w:style w:type="character" w:customStyle="1" w:styleId="WW8Num42z0">
    <w:name w:val="WW8Num42z0"/>
    <w:rPr>
      <w:rFonts w:hint="default"/>
      <w:b w:val="0"/>
    </w:rPr>
  </w:style>
  <w:style w:type="character" w:customStyle="1" w:styleId="WW8Num42z1">
    <w:name w:val="WW8Num42z1"/>
    <w:rPr>
      <w:rFonts w:hint="default"/>
      <w:strike w:val="0"/>
      <w:dstrike w:val="0"/>
      <w:color w:val="000000"/>
    </w:rPr>
  </w:style>
  <w:style w:type="character" w:customStyle="1" w:styleId="WW8Num42z2">
    <w:name w:val="WW8Num42z2"/>
    <w:rPr>
      <w:rFonts w:hint="default"/>
    </w:rPr>
  </w:style>
  <w:style w:type="character" w:customStyle="1" w:styleId="WW8Num43z0">
    <w:name w:val="WW8Num43z0"/>
    <w:rPr>
      <w:rFonts w:ascii="Times New Roman" w:eastAsia="Times New Roman" w:hAnsi="Times New Roman" w:cs="Times New Roman" w:hint="default"/>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3z3">
    <w:name w:val="WW8Num43z3"/>
    <w:rPr>
      <w:rFonts w:ascii="Symbol" w:hAnsi="Symbol" w:cs="Symbol" w:hint="default"/>
    </w:rPr>
  </w:style>
  <w:style w:type="character" w:customStyle="1" w:styleId="WW8Num45z0">
    <w:name w:val="WW8Num45z0"/>
    <w:rPr>
      <w:rFonts w:hint="default"/>
    </w:rPr>
  </w:style>
  <w:style w:type="character" w:customStyle="1" w:styleId="WW8Num46z0">
    <w:name w:val="WW8Num46z0"/>
    <w:rPr>
      <w:rFonts w:hint="default"/>
    </w:rPr>
  </w:style>
  <w:style w:type="character" w:customStyle="1" w:styleId="WW8Num47z0">
    <w:name w:val="WW8Num47z0"/>
    <w:rPr>
      <w:rFonts w:hint="default"/>
    </w:rPr>
  </w:style>
  <w:style w:type="character" w:customStyle="1" w:styleId="WW8Num48z0">
    <w:name w:val="WW8Num48z0"/>
    <w:rPr>
      <w:rFonts w:hint="default"/>
    </w:rPr>
  </w:style>
  <w:style w:type="character" w:customStyle="1" w:styleId="WW8Num49z0">
    <w:name w:val="WW8Num49z0"/>
    <w:rPr>
      <w:rFonts w:hint="default"/>
    </w:rPr>
  </w:style>
  <w:style w:type="character" w:customStyle="1" w:styleId="Bodytext22">
    <w:name w:val="Body text (2)2"/>
    <w:rPr>
      <w:rFonts w:ascii="Calibri" w:hAnsi="Calibri" w:cs="Calibri" w:hint="default"/>
      <w:color w:val="000000"/>
      <w:spacing w:val="0"/>
      <w:w w:val="100"/>
      <w:position w:val="0"/>
      <w:sz w:val="22"/>
      <w:szCs w:val="22"/>
      <w:vertAlign w:val="baseline"/>
      <w:lang w:bidi="ar-SA"/>
    </w:rPr>
  </w:style>
  <w:style w:type="character" w:customStyle="1" w:styleId="HeaderChar">
    <w:name w:val="Header Char"/>
    <w:rPr>
      <w:rFonts w:ascii="Arial" w:hAnsi="Arial" w:cs="Arial"/>
      <w:sz w:val="22"/>
      <w:lang w:val="sr-Cyrl-CS"/>
    </w:rPr>
  </w:style>
  <w:style w:type="paragraph" w:customStyle="1" w:styleId="Heading">
    <w:name w:val="Heading"/>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pPr>
      <w:jc w:val="both"/>
    </w:pPr>
    <w:rPr>
      <w:b/>
      <w:bCs/>
      <w:i/>
      <w:iCs/>
      <w:lang w:val="sl-SI"/>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Lucida Sans"/>
    </w:rPr>
  </w:style>
  <w:style w:type="paragraph" w:customStyle="1" w:styleId="caption1">
    <w:name w:val="caption1"/>
    <w:basedOn w:val="Normal"/>
    <w:pPr>
      <w:suppressLineNumbers/>
      <w:spacing w:before="120" w:after="120"/>
    </w:pPr>
    <w:rPr>
      <w:rFonts w:cs="Lucida Sans"/>
      <w:i/>
      <w:iCs/>
    </w:rPr>
  </w:style>
  <w:style w:type="paragraph" w:customStyle="1" w:styleId="HeaderandFooter">
    <w:name w:val="Header and Footer"/>
    <w:basedOn w:val="Normal"/>
    <w:pPr>
      <w:suppressLineNumbers/>
      <w:tabs>
        <w:tab w:val="center" w:pos="4986"/>
        <w:tab w:val="right" w:pos="9972"/>
      </w:tabs>
    </w:pPr>
  </w:style>
  <w:style w:type="paragraph" w:styleId="Header">
    <w:name w:val="header"/>
    <w:basedOn w:val="Normal"/>
    <w:pPr>
      <w:tabs>
        <w:tab w:val="left" w:pos="1800"/>
      </w:tabs>
      <w:jc w:val="center"/>
    </w:pPr>
    <w:rPr>
      <w:rFonts w:ascii="Arial" w:hAnsi="Arial" w:cs="Arial"/>
      <w:sz w:val="22"/>
      <w:szCs w:val="20"/>
      <w:lang w:val="sr-Cyrl-CS"/>
    </w:rPr>
  </w:style>
  <w:style w:type="paragraph" w:customStyle="1" w:styleId="Tekstclana">
    <w:name w:val="__Tekst clana"/>
    <w:basedOn w:val="Normal"/>
    <w:pPr>
      <w:numPr>
        <w:numId w:val="6"/>
      </w:numPr>
      <w:spacing w:before="200"/>
    </w:pPr>
    <w:rPr>
      <w:lang w:bidi="en-US"/>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pPr>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413</TotalTime>
  <Pages>11</Pages>
  <Words>5884</Words>
  <Characters>33545</Characters>
  <Application>Microsoft Office Word</Application>
  <DocSecurity>0</DocSecurity>
  <Lines>279</Lines>
  <Paragraphs>78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Kako napraviti Spisak naučnih i stručnih radova za (pokretanje postupka za izbor u zvanje i) prijavljivanje na konkurs</vt:lpstr>
      <vt:lpstr>Kako napraviti Spisak naučnih i stručnih radova za (pokretanje postupka za izbor u zvanje i) prijavljivanje na konkurs</vt:lpstr>
    </vt:vector>
  </TitlesOfParts>
  <Company/>
  <LinksUpToDate>false</LinksUpToDate>
  <CharactersWithSpaces>39351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subject/>
  <dc:creator>22561</dc:creator>
  <cp:keywords/>
  <cp:lastModifiedBy>Сатка Синђелић</cp:lastModifiedBy>
  <cp:revision>10</cp:revision>
  <cp:lastPrinted>2026-01-09T12:02:00Z</cp:lastPrinted>
  <dcterms:created xsi:type="dcterms:W3CDTF">2025-12-16T15:02:00Z</dcterms:created>
  <dcterms:modified xsi:type="dcterms:W3CDTF">2026-01-09T12:02:00Z</dcterms:modified>
</cp:coreProperties>
</file>